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F598C" w:rsidRDefault="00DD46E4" w:rsidP="00001CF7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Cs/>
          <w:color w:val="191919"/>
          <w:sz w:val="32"/>
          <w:szCs w:val="32"/>
          <w:lang w:eastAsia="zh-CN"/>
        </w:rPr>
      </w:pPr>
      <w:r w:rsidRPr="00140F6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523.35pt;height:211.7pt;visibility:visible;mso-wrap-style:square">
            <v:imagedata r:id="rId8" o:title=""/>
          </v:shape>
        </w:pict>
      </w:r>
    </w:p>
    <w:p w:rsidR="00DD46E4" w:rsidRPr="00A028F3" w:rsidRDefault="00DD46E4" w:rsidP="00DD46E4">
      <w:pPr>
        <w:jc w:val="center"/>
        <w:rPr>
          <w:b/>
          <w:bCs/>
          <w:sz w:val="52"/>
          <w:szCs w:val="52"/>
        </w:rPr>
      </w:pPr>
      <w:bookmarkStart w:id="0" w:name="_Hlk123124859"/>
      <w:bookmarkStart w:id="1" w:name="_Hlk87340867"/>
      <w:bookmarkStart w:id="2" w:name="_Hlk124501455"/>
      <w:r w:rsidRPr="00A028F3">
        <w:rPr>
          <w:b/>
          <w:bCs/>
          <w:sz w:val="52"/>
          <w:szCs w:val="52"/>
        </w:rPr>
        <w:t>Рабочая программа</w:t>
      </w:r>
    </w:p>
    <w:p w:rsidR="00DD46E4" w:rsidRPr="00A028F3" w:rsidRDefault="00DD46E4" w:rsidP="00DD46E4">
      <w:pPr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внеурочной деятельности</w:t>
      </w:r>
    </w:p>
    <w:p w:rsidR="00DD46E4" w:rsidRPr="00A028F3" w:rsidRDefault="00DD46E4" w:rsidP="00DD46E4">
      <w:pPr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4</w:t>
      </w:r>
      <w:r w:rsidRPr="00A028F3">
        <w:rPr>
          <w:b/>
          <w:bCs/>
          <w:sz w:val="52"/>
          <w:szCs w:val="52"/>
        </w:rPr>
        <w:t xml:space="preserve"> класс</w:t>
      </w:r>
    </w:p>
    <w:bookmarkEnd w:id="1"/>
    <w:p w:rsidR="00DD46E4" w:rsidRDefault="00DD46E4" w:rsidP="00DD46E4">
      <w:pPr>
        <w:jc w:val="center"/>
        <w:rPr>
          <w:i/>
          <w:iCs/>
          <w:sz w:val="52"/>
          <w:szCs w:val="52"/>
        </w:rPr>
      </w:pPr>
      <w:r>
        <w:rPr>
          <w:i/>
          <w:iCs/>
          <w:sz w:val="52"/>
          <w:szCs w:val="52"/>
        </w:rPr>
        <w:t>Волшебный мир книг</w:t>
      </w:r>
    </w:p>
    <w:p w:rsidR="00DD46E4" w:rsidRPr="00A028F3" w:rsidRDefault="00DD46E4" w:rsidP="00DD46E4">
      <w:pPr>
        <w:jc w:val="center"/>
        <w:rPr>
          <w:sz w:val="52"/>
          <w:szCs w:val="52"/>
        </w:rPr>
      </w:pPr>
      <w:r>
        <w:rPr>
          <w:sz w:val="52"/>
          <w:szCs w:val="52"/>
        </w:rPr>
        <w:t>2022-2023</w:t>
      </w:r>
      <w:bookmarkEnd w:id="0"/>
    </w:p>
    <w:bookmarkEnd w:id="2"/>
    <w:p w:rsidR="00DD46E4" w:rsidRDefault="00DD46E4" w:rsidP="00001CF7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Cs/>
          <w:color w:val="191919"/>
          <w:sz w:val="32"/>
          <w:szCs w:val="32"/>
          <w:lang w:eastAsia="zh-CN"/>
        </w:rPr>
      </w:pPr>
    </w:p>
    <w:p w:rsidR="00DD46E4" w:rsidRDefault="00DD46E4" w:rsidP="00001CF7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</w:p>
    <w:p w:rsidR="00EF598C" w:rsidRPr="00001CF7" w:rsidRDefault="00EF598C" w:rsidP="00001CF7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>Пояснительная записка</w:t>
      </w:r>
    </w:p>
    <w:p w:rsidR="00EF598C" w:rsidRPr="00001CF7" w:rsidRDefault="00EF598C" w:rsidP="00001CF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EF598C" w:rsidRPr="00001CF7" w:rsidRDefault="00EF598C" w:rsidP="00001CF7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sz w:val="24"/>
          <w:szCs w:val="24"/>
          <w:lang w:eastAsia="zh-CN"/>
        </w:rPr>
        <w:t>Рабочая</w:t>
      </w:r>
      <w:r w:rsidRPr="00001CF7">
        <w:rPr>
          <w:rFonts w:ascii="Times New Roman" w:hAnsi="Times New Roman"/>
          <w:bCs/>
          <w:color w:val="191919"/>
          <w:sz w:val="24"/>
          <w:szCs w:val="24"/>
          <w:lang w:eastAsia="zh-CN"/>
        </w:rPr>
        <w:t xml:space="preserve"> программа внеурочной деятельности «Волшебный мир книг» </w:t>
      </w:r>
      <w:r w:rsidRPr="00001CF7">
        <w:rPr>
          <w:rFonts w:ascii="Times New Roman" w:hAnsi="Times New Roman"/>
          <w:sz w:val="24"/>
          <w:szCs w:val="24"/>
          <w:lang w:eastAsia="zh-CN"/>
        </w:rPr>
        <w:t xml:space="preserve">(далее – программа) составлена на основе авторской программы внеурочной деятельности под  редакцией   Виноградовой Н.Ф., (программа внеурочной деятельности «В мире книг», автор </w:t>
      </w:r>
      <w:proofErr w:type="spellStart"/>
      <w:r w:rsidRPr="00001CF7">
        <w:rPr>
          <w:rFonts w:ascii="Times New Roman" w:hAnsi="Times New Roman"/>
          <w:sz w:val="24"/>
          <w:szCs w:val="24"/>
          <w:lang w:eastAsia="zh-CN"/>
        </w:rPr>
        <w:t>Ефросинина</w:t>
      </w:r>
      <w:proofErr w:type="spellEnd"/>
      <w:r w:rsidRPr="00001CF7">
        <w:rPr>
          <w:rFonts w:ascii="Times New Roman" w:hAnsi="Times New Roman"/>
          <w:sz w:val="24"/>
          <w:szCs w:val="24"/>
          <w:lang w:eastAsia="zh-CN"/>
        </w:rPr>
        <w:t xml:space="preserve"> Л.А. // </w:t>
      </w:r>
      <w:r w:rsidRPr="00001CF7">
        <w:rPr>
          <w:rFonts w:ascii="Times New Roman" w:hAnsi="Times New Roman"/>
          <w:bCs/>
          <w:color w:val="191919"/>
          <w:sz w:val="24"/>
          <w:szCs w:val="24"/>
          <w:lang w:eastAsia="zh-CN"/>
        </w:rPr>
        <w:t xml:space="preserve">Сборник программ внеурочной деятельности: 1-4 классы / под ред. Виноградовой. - М.: </w:t>
      </w:r>
      <w:proofErr w:type="spellStart"/>
      <w:r w:rsidRPr="00001CF7">
        <w:rPr>
          <w:rFonts w:ascii="Times New Roman" w:hAnsi="Times New Roman"/>
          <w:bCs/>
          <w:color w:val="191919"/>
          <w:sz w:val="24"/>
          <w:szCs w:val="24"/>
          <w:lang w:eastAsia="zh-CN"/>
        </w:rPr>
        <w:t>Вентана</w:t>
      </w:r>
      <w:proofErr w:type="spellEnd"/>
      <w:r w:rsidRPr="00001CF7">
        <w:rPr>
          <w:rFonts w:ascii="Times New Roman" w:hAnsi="Times New Roman"/>
          <w:bCs/>
          <w:color w:val="191919"/>
          <w:sz w:val="24"/>
          <w:szCs w:val="24"/>
          <w:lang w:eastAsia="zh-CN"/>
        </w:rPr>
        <w:t>-Граф, 2011. - 168с.). В</w:t>
      </w:r>
      <w:r w:rsidRPr="00001CF7">
        <w:rPr>
          <w:rFonts w:ascii="Times New Roman" w:hAnsi="Times New Roman"/>
          <w:sz w:val="24"/>
          <w:szCs w:val="24"/>
          <w:lang w:eastAsia="zh-CN"/>
        </w:rPr>
        <w:t xml:space="preserve"> авторскую программу внеурочной деятельности под  редакцией   Виноградовой Н.Ф., (программа внеурочной деятельности «В мире книг», автор </w:t>
      </w:r>
      <w:proofErr w:type="spellStart"/>
      <w:r w:rsidRPr="00001CF7">
        <w:rPr>
          <w:rFonts w:ascii="Times New Roman" w:hAnsi="Times New Roman"/>
          <w:sz w:val="24"/>
          <w:szCs w:val="24"/>
          <w:lang w:eastAsia="zh-CN"/>
        </w:rPr>
        <w:t>Ефросинина</w:t>
      </w:r>
      <w:proofErr w:type="spellEnd"/>
      <w:r w:rsidRPr="00001CF7">
        <w:rPr>
          <w:rFonts w:ascii="Times New Roman" w:hAnsi="Times New Roman"/>
          <w:sz w:val="24"/>
          <w:szCs w:val="24"/>
          <w:lang w:eastAsia="zh-CN"/>
        </w:rPr>
        <w:t xml:space="preserve"> Л.А.</w:t>
      </w:r>
      <w:r w:rsidRPr="00001CF7">
        <w:rPr>
          <w:rFonts w:ascii="Times New Roman" w:hAnsi="Times New Roman"/>
          <w:bCs/>
          <w:sz w:val="24"/>
          <w:szCs w:val="24"/>
          <w:lang w:eastAsia="zh-CN"/>
        </w:rPr>
        <w:t>) внесены изменения в календарно-тематическое планирование.</w:t>
      </w:r>
    </w:p>
    <w:p w:rsidR="00A16505" w:rsidRPr="00A16505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lang w:eastAsia="zh-CN"/>
        </w:rPr>
        <w:t>1.</w:t>
      </w:r>
      <w:r w:rsidRPr="00A16505">
        <w:rPr>
          <w:rFonts w:ascii="Times New Roman" w:hAnsi="Times New Roman"/>
          <w:b/>
          <w:bCs/>
          <w:sz w:val="24"/>
          <w:szCs w:val="24"/>
          <w:lang w:eastAsia="zh-CN"/>
        </w:rPr>
        <w:t>Актуальность и перспективность</w:t>
      </w:r>
    </w:p>
    <w:p w:rsidR="00EF598C" w:rsidRPr="00001CF7" w:rsidRDefault="00EF598C" w:rsidP="00A16505">
      <w:pPr>
        <w:suppressAutoHyphens/>
        <w:autoSpaceDE w:val="0"/>
        <w:spacing w:after="0" w:line="240" w:lineRule="auto"/>
        <w:ind w:left="1049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bCs/>
          <w:sz w:val="24"/>
          <w:szCs w:val="24"/>
          <w:lang w:eastAsia="zh-CN"/>
        </w:rPr>
        <w:t xml:space="preserve">Программа «Волшебный мир книг» реализует </w:t>
      </w:r>
      <w:proofErr w:type="spellStart"/>
      <w:r w:rsidRPr="00001CF7">
        <w:rPr>
          <w:rFonts w:ascii="Times New Roman" w:hAnsi="Times New Roman"/>
          <w:bCs/>
          <w:color w:val="000000"/>
          <w:sz w:val="24"/>
          <w:szCs w:val="24"/>
          <w:lang w:eastAsia="zh-CN"/>
        </w:rPr>
        <w:t>общеинтеллектуальное</w:t>
      </w:r>
      <w:proofErr w:type="spellEnd"/>
      <w:r w:rsidRPr="00001CF7">
        <w:rPr>
          <w:rFonts w:ascii="Times New Roman" w:hAnsi="Times New Roman"/>
          <w:bCs/>
          <w:color w:val="000000"/>
          <w:sz w:val="24"/>
          <w:szCs w:val="24"/>
          <w:lang w:eastAsia="zh-CN"/>
        </w:rPr>
        <w:t xml:space="preserve"> направление.</w:t>
      </w:r>
      <w:r w:rsidRPr="00001CF7">
        <w:rPr>
          <w:rFonts w:ascii="Times New Roman" w:hAnsi="Times New Roman"/>
          <w:bCs/>
          <w:color w:val="990000"/>
          <w:sz w:val="24"/>
          <w:szCs w:val="24"/>
          <w:lang w:eastAsia="zh-CN"/>
        </w:rPr>
        <w:t xml:space="preserve"> </w:t>
      </w:r>
      <w:r w:rsidRPr="00001CF7">
        <w:rPr>
          <w:rFonts w:ascii="Times New Roman" w:hAnsi="Times New Roman"/>
          <w:bCs/>
          <w:sz w:val="24"/>
          <w:szCs w:val="24"/>
          <w:lang w:eastAsia="zh-CN"/>
        </w:rPr>
        <w:t>Основной вид деятельности -  реализуемый данной программой,</w:t>
      </w:r>
      <w:r w:rsidRPr="00001CF7">
        <w:rPr>
          <w:rFonts w:ascii="Times New Roman" w:hAnsi="Times New Roman"/>
          <w:bCs/>
          <w:color w:val="191919"/>
          <w:sz w:val="24"/>
          <w:szCs w:val="24"/>
          <w:lang w:eastAsia="zh-CN"/>
        </w:rPr>
        <w:t xml:space="preserve">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способствует расширению читательского пространства, реализации дифференцированного обучения и развитию индивидуальных возможностей каждого ребёнка, воспитанию ученика-читателя.</w:t>
      </w:r>
    </w:p>
    <w:p w:rsidR="00EF598C" w:rsidRPr="00001CF7" w:rsidRDefault="00EF598C" w:rsidP="00001CF7">
      <w:pPr>
        <w:suppressAutoHyphens/>
        <w:autoSpaceDE w:val="0"/>
        <w:spacing w:after="0" w:line="240" w:lineRule="auto"/>
        <w:ind w:firstLine="689"/>
        <w:jc w:val="both"/>
        <w:rPr>
          <w:rFonts w:ascii="Times New Roman" w:hAnsi="Times New Roman"/>
          <w:b/>
          <w:bCs/>
          <w:i/>
          <w:iCs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Преемственность программы позволяет от класса к классу проводить системную работу по интеллектуальному развитию и обогащению читательского опыта младшего школьника. Программа способствует овладению обучающимися универсальными учебными действиями (познавательными, коммуникативными, регулятивными, личностными) и читательскими умениями.</w:t>
      </w:r>
    </w:p>
    <w:p w:rsidR="00EF598C" w:rsidRPr="00001CF7" w:rsidRDefault="00EF598C" w:rsidP="00001CF7">
      <w:pPr>
        <w:suppressAutoHyphens/>
        <w:autoSpaceDE w:val="0"/>
        <w:spacing w:after="0" w:line="240" w:lineRule="auto"/>
        <w:ind w:firstLine="680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Содержание программы создаёт возможность для воспитания грамотного и заинтересованного читателя, знающего литературу своей страны и готового к восприятию культуры и литературы народов других стран. Ученик-читатель овладевает основами самостоятельной читательской деятельности. В процессе общения с книгой развиваются память, внимание, воображение.</w:t>
      </w:r>
    </w:p>
    <w:p w:rsidR="00EF598C" w:rsidRPr="00001CF7" w:rsidRDefault="00EF598C" w:rsidP="00001CF7">
      <w:pPr>
        <w:suppressAutoHyphens/>
        <w:autoSpaceDE w:val="0"/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 xml:space="preserve">Программа </w:t>
      </w:r>
      <w:r w:rsidRPr="00001CF7">
        <w:rPr>
          <w:rFonts w:ascii="Times New Roman" w:hAnsi="Times New Roman"/>
          <w:bCs/>
          <w:sz w:val="24"/>
          <w:szCs w:val="24"/>
          <w:lang w:eastAsia="zh-CN"/>
        </w:rPr>
        <w:t xml:space="preserve">«Волшебный мир книг» -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это создание условий для использования полученных знаний и умений на уроках литературного чтения для самостоятельного чтения и работы с книгой. Содержание занятий поможет младшему школьнику общаться с детскими книгами: рассматривать, читать, получать необходимую информацию о книге как из её аппарата, так и из других изданий (справочных, энциклопедических).</w:t>
      </w:r>
    </w:p>
    <w:p w:rsidR="00EF598C" w:rsidRPr="00001CF7" w:rsidRDefault="00EF598C" w:rsidP="00001CF7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EF598C" w:rsidRPr="00001CF7" w:rsidRDefault="00A16505" w:rsidP="00A16505">
      <w:pPr>
        <w:suppressAutoHyphens/>
        <w:autoSpaceDE w:val="0"/>
        <w:spacing w:after="0" w:line="240" w:lineRule="auto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b/>
          <w:iCs/>
          <w:sz w:val="24"/>
          <w:szCs w:val="24"/>
          <w:lang w:eastAsia="zh-CN"/>
        </w:rPr>
        <w:t>2.</w:t>
      </w:r>
      <w:r w:rsidR="00EF598C" w:rsidRPr="00001CF7">
        <w:rPr>
          <w:rFonts w:ascii="Times New Roman" w:hAnsi="Times New Roman"/>
          <w:b/>
          <w:iCs/>
          <w:sz w:val="24"/>
          <w:szCs w:val="24"/>
          <w:lang w:eastAsia="zh-CN"/>
        </w:rPr>
        <w:t>Цели и задачи  программы</w:t>
      </w:r>
    </w:p>
    <w:p w:rsidR="00EF598C" w:rsidRPr="00001CF7" w:rsidRDefault="00EF598C" w:rsidP="00001CF7">
      <w:pPr>
        <w:numPr>
          <w:ilvl w:val="0"/>
          <w:numId w:val="15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создание на практике условий для развития читательских умений и интереса к чтению книг;</w:t>
      </w:r>
    </w:p>
    <w:p w:rsidR="00EF598C" w:rsidRPr="00001CF7" w:rsidRDefault="00EF598C" w:rsidP="00001CF7">
      <w:pPr>
        <w:numPr>
          <w:ilvl w:val="0"/>
          <w:numId w:val="15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расширение литературно-образовательного пространства учащихся начальных классов;</w:t>
      </w:r>
    </w:p>
    <w:p w:rsidR="00EF598C" w:rsidRPr="00001CF7" w:rsidRDefault="00EF598C" w:rsidP="00001CF7">
      <w:pPr>
        <w:numPr>
          <w:ilvl w:val="0"/>
          <w:numId w:val="15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формирование личностных, коммуникативных, познавательных и регулятивных учебных умений.</w:t>
      </w:r>
    </w:p>
    <w:p w:rsidR="00EF598C" w:rsidRDefault="00EF598C" w:rsidP="00001CF7">
      <w:pPr>
        <w:suppressAutoHyphens/>
        <w:autoSpaceDE w:val="0"/>
        <w:spacing w:after="0" w:line="240" w:lineRule="auto"/>
        <w:ind w:firstLine="689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Внеурочные занятия помогут решать задачи эмоционального, творческого, литературного, интеллектуального развития ребёнка, а также проблемы нравственно-этического воспитания, так как чтение для ребёнка - и труд, и творчество, и новые открытия, и удовольствие, и самовоспитание.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b/>
          <w:color w:val="191919"/>
          <w:sz w:val="24"/>
          <w:szCs w:val="24"/>
          <w:lang w:eastAsia="zh-CN"/>
        </w:rPr>
        <w:t>3.</w:t>
      </w:r>
      <w:r w:rsidRPr="00001CF7">
        <w:rPr>
          <w:rFonts w:ascii="Times New Roman" w:hAnsi="Times New Roman"/>
          <w:b/>
          <w:color w:val="191919"/>
          <w:sz w:val="24"/>
          <w:szCs w:val="24"/>
          <w:lang w:eastAsia="zh-CN"/>
        </w:rPr>
        <w:t>Формы организации занятий:</w:t>
      </w:r>
    </w:p>
    <w:p w:rsidR="00A16505" w:rsidRPr="00001CF7" w:rsidRDefault="00A16505" w:rsidP="00A16505">
      <w:pPr>
        <w:numPr>
          <w:ilvl w:val="0"/>
          <w:numId w:val="19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литературные игры,</w:t>
      </w:r>
    </w:p>
    <w:p w:rsidR="00A16505" w:rsidRPr="00001CF7" w:rsidRDefault="00A16505" w:rsidP="00A16505">
      <w:pPr>
        <w:numPr>
          <w:ilvl w:val="0"/>
          <w:numId w:val="19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конкурсы-кроссворды</w:t>
      </w:r>
    </w:p>
    <w:p w:rsidR="00A16505" w:rsidRPr="00001CF7" w:rsidRDefault="00A16505" w:rsidP="00A16505">
      <w:pPr>
        <w:numPr>
          <w:ilvl w:val="0"/>
          <w:numId w:val="19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lastRenderedPageBreak/>
        <w:t>библиотечные уроки</w:t>
      </w:r>
    </w:p>
    <w:p w:rsidR="00A16505" w:rsidRPr="00001CF7" w:rsidRDefault="00A16505" w:rsidP="00A16505">
      <w:pPr>
        <w:numPr>
          <w:ilvl w:val="0"/>
          <w:numId w:val="19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путешествия по страницам книг</w:t>
      </w:r>
    </w:p>
    <w:p w:rsidR="00A16505" w:rsidRPr="00001CF7" w:rsidRDefault="00A16505" w:rsidP="00A16505">
      <w:pPr>
        <w:numPr>
          <w:ilvl w:val="0"/>
          <w:numId w:val="19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проекты</w:t>
      </w:r>
    </w:p>
    <w:p w:rsidR="00A16505" w:rsidRPr="00001CF7" w:rsidRDefault="00A16505" w:rsidP="00BB4D2C">
      <w:pPr>
        <w:numPr>
          <w:ilvl w:val="0"/>
          <w:numId w:val="19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уроки-спектакли.</w:t>
      </w:r>
      <w:r w:rsidR="00BB4D2C" w:rsidRPr="00001CF7">
        <w:rPr>
          <w:rFonts w:ascii="Times New Roman" w:hAnsi="Times New Roman"/>
          <w:color w:val="191919"/>
          <w:sz w:val="24"/>
          <w:szCs w:val="24"/>
          <w:lang w:eastAsia="zh-CN"/>
        </w:rPr>
        <w:t xml:space="preserve"> </w:t>
      </w:r>
    </w:p>
    <w:p w:rsidR="00A16505" w:rsidRPr="00A16505" w:rsidRDefault="00A16505" w:rsidP="00A1650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>4</w:t>
      </w:r>
      <w:r w:rsidRPr="00A16505">
        <w:rPr>
          <w:rFonts w:ascii="Times New Roman" w:hAnsi="Times New Roman"/>
          <w:b/>
          <w:sz w:val="24"/>
          <w:szCs w:val="24"/>
          <w:lang w:eastAsia="zh-CN"/>
        </w:rPr>
        <w:t>.</w:t>
      </w:r>
      <w:r>
        <w:rPr>
          <w:rFonts w:ascii="Times New Roman" w:hAnsi="Times New Roman"/>
          <w:b/>
          <w:sz w:val="24"/>
          <w:szCs w:val="24"/>
          <w:lang w:eastAsia="zh-CN"/>
        </w:rPr>
        <w:t>Описание места учебного предмета.</w:t>
      </w:r>
    </w:p>
    <w:p w:rsidR="00EF598C" w:rsidRPr="00001CF7" w:rsidRDefault="00EF598C" w:rsidP="00A1650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sz w:val="24"/>
          <w:szCs w:val="24"/>
          <w:lang w:eastAsia="zh-CN"/>
        </w:rPr>
        <w:t>Программа «Волшебный мир книг» рассчитана на 4 года обучения, для обучающихся 7-10 лет. Специфика организации занятий по программе «Волшебный мир книг» заключается в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 xml:space="preserve"> создании условий для углубления знаний, полученных на уроках литературного чтения, и применения их в самостоятельной читательской деятельности. На  занятиях предполагается практическая работа с разными типами книг детскими периодическими и электронными изданиями.</w:t>
      </w:r>
    </w:p>
    <w:p w:rsidR="00EF598C" w:rsidRPr="00001CF7" w:rsidRDefault="00EF598C" w:rsidP="00001CF7">
      <w:pPr>
        <w:suppressAutoHyphens/>
        <w:autoSpaceDE w:val="0"/>
        <w:spacing w:after="0" w:line="240" w:lineRule="auto"/>
        <w:ind w:firstLine="715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 xml:space="preserve">В программу включены занятия библиографического характера, которые познакомят начинающего читателя с авторами детских книг, обогатят его читательский опыт и эрудицию. </w:t>
      </w:r>
    </w:p>
    <w:p w:rsidR="00EF598C" w:rsidRPr="00001CF7" w:rsidRDefault="00EF598C" w:rsidP="00001CF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Программа</w:t>
      </w:r>
      <w:r w:rsidRPr="00001CF7">
        <w:rPr>
          <w:rFonts w:ascii="Times New Roman" w:hAnsi="Times New Roman"/>
          <w:sz w:val="24"/>
          <w:szCs w:val="24"/>
          <w:lang w:eastAsia="zh-CN"/>
        </w:rPr>
        <w:t xml:space="preserve"> «</w:t>
      </w:r>
      <w:r w:rsidRPr="00001CF7">
        <w:rPr>
          <w:rFonts w:ascii="Times New Roman" w:hAnsi="Times New Roman"/>
          <w:bCs/>
          <w:sz w:val="24"/>
          <w:szCs w:val="24"/>
          <w:lang w:eastAsia="zh-CN"/>
        </w:rPr>
        <w:t xml:space="preserve">Волшебный мир книг» </w:t>
      </w:r>
      <w:r w:rsidRPr="00001CF7">
        <w:rPr>
          <w:rFonts w:ascii="Times New Roman" w:hAnsi="Times New Roman"/>
          <w:sz w:val="24"/>
          <w:szCs w:val="24"/>
          <w:lang w:eastAsia="zh-CN"/>
        </w:rPr>
        <w:t>реализуется в общеобразовательном учреждении в объеме 1 часа в неделю во внеурочное время в объеме 32 часа в год -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 xml:space="preserve"> 1 класс, 33 часа в год - 2-4 класс.</w:t>
      </w:r>
    </w:p>
    <w:p w:rsidR="00EF598C" w:rsidRPr="00001CF7" w:rsidRDefault="00EF598C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 xml:space="preserve"> 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>5.</w:t>
      </w: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>Содержание программы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>4 класс (33 ч)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 xml:space="preserve">Тема  1. Страницы старины седой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(4 ч)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Былины, былинщики. Былинные богатыри. «Былина о Святогоре»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в стихотворной форме и прозаической форме. Выставка книг.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Библиотечный урок. История книги. Рукописные книги.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Книги Древней Руси. Библиотека Ярослава Мудрого. Наставления Ярослава Мудрого.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Первая печатная книга на Руси. Первопечатник Иван Фёдоров.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Библия на русском языке. Библейские предания: «Суд Соломона», «Блудный сын».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Экскурсия в типографию или книжный магазин.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 xml:space="preserve">Тема  2. Крупицы народной мудрости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(4 ч)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Сборники произведений фольклора.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Героические песни о Родине. Песня-слава «Русская земля».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Героические песни о героях России: «Кузьма Минин и Дмитрий Пожарский во главе ополчения», «Суворов приказывает армии переплыть море».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Сбор дополнительной информации о героях России и оформление постера (стенда) с собранными материалами.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Книга С. Алексеева «Рассказы о Суворове и русских солдатах» в разных изданиях. Справочный материал об А.В. Суворове (справочники, энциклопедии).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lastRenderedPageBreak/>
        <w:t>Проект «Русь великая в пословицах и поговорках»: отбор пословиц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по теме, объяснение скрытого смысла, оформление рукописной книги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«Русь великая в пословицах и поговорках».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Сбор дополнительной информации о героях России, оформление по-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стера (стенда) с собранными материалами, презентация постеров и книг.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 xml:space="preserve">Тема  3. Мифы народов мира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(2 ч)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 xml:space="preserve">Книги с мифами народов мира: древнерусские, древнегреческие, </w:t>
      </w:r>
      <w:proofErr w:type="spellStart"/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ки</w:t>
      </w:r>
      <w:proofErr w:type="spellEnd"/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-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тайские и т. д. Выставка книг.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Работа с системным каталогом.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Читальный зал. Древнекитайский миф «Подвиги стрелка И».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Конкурс-кроссворд «Мифологические герои».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 xml:space="preserve">Тема  4. Русские писатели-сказочники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(3 ч)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Библиотека сказок. Книги со сказками А.С. Пушкина, В. Жуковского,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М. Лермонтова, П. Ершова, В. Гаршина. Фольклорные корни сказок.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Час читателя. Сказка сказок П.П. Ершова «Конёк-Горбунок».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Поиск: исторические корни литературных (авторских) произведений (летопись «Вещий Олег» из «Повести временных лет» и стихотворение А.С. Пушкина «Песнь о вещем Олеге»).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Библиографические справочники. Библиографические справки о писателях-сказочниках (проектная деятельность).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 xml:space="preserve">Тема  5. «Книги, книги, книги…»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(4 ч)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Библиотечный урок. Храм книги. Библиотека. Первые библиотеки.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Правила пользования библиотекой. Экскурсия в детскую библиотеку.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Книга. Элементы книги. Справочный аппарат. Классификация книг по структуре, изданиям, авторам (работа в группах).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Книги учебные, художественные, научно-популярные, справочники и энциклопедии. Структура энциклопедии и книги-справочника.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Книги-сборники «Басни И. Крылова», «Легенды и сказы», «Сказки народов мира», «Стихи русских поэтов».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Проект «Русские баснописцы»: сбор материала, чтение басен, басни с «бродячими» сюжетами.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 xml:space="preserve">Тема  6. Книги о детях и для детей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(3 ч)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Дети — герои книг Н. Гарина-Михайловского, К. Станюковича,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Х.К. Андерсена, Марка Твена, В. Гюго, А. Гайдара, Е. Ильиной и др. Выставка книг.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Фантастика и приключения. Поиск книг по каталогу, составление списка.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Читальный зал. Книги А. Рыбакова, В. Крапивина, К. Булычёва,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lastRenderedPageBreak/>
        <w:t>А. Волкова. Конкурс-кроссворд «Писатели-фантасты».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Аннотация к книге А. Волкова «Волшебник Изумрудного города».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 xml:space="preserve">Тема  7. Словари, справочники, энциклопедии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(3 ч)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«Хранители слов» — словари: орфографический, толковый, словарь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синонимов, этимологический. Выставка словарей. Игра-конкурс «Объясни слово».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Справочники и энциклопедии. Детская энциклопедия «Что такое? Кто такой?».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Игра «100 вопросов Почемучек»: составление вопросов и нахождение ответов в книгах-справочниках.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 xml:space="preserve">Тема  8. Родные поэты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(3 ч)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Книги-сборники русских поэтов о родной природе. Структура книги.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Чтение и слушание стихотворений о Родине А.С. Пушкина,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М.Ю. Лермонтова, И. Никитина, С. Есенина, Н. Рубцова, И. Бунина.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Конкурс чтецов «Стихи о Родине».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 xml:space="preserve">Тема  9. Писатели о писателях. Очерки и воспоминания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(4 ч)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Книги-сборники «Очерки и воспоминания». Очерки о природе, людях, событиях.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Очерки С. Михалкова «Слово о Крылове», К. Чуковского «Николай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Алексеевич Некрасов»: чтение, выбор информации, определение жанра и темы.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Воспоминания Л.Н. Толстого, А. Куприна «Воспоминания об А.П. Чехове».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Творческая работа: очерк о своём городе, о своём классе, о любимой книге.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 xml:space="preserve">Мир книг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(3 ч)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Типы и виды книг: поисковая работа в библиотеке.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Книги о животных. Э. Сетон-Томпсона «Герои-животные». Очерк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В. Пескова «В гостях у Сетон-Томпсона».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 xml:space="preserve">Час читателя: знакомство с книгой В. </w:t>
      </w:r>
      <w:proofErr w:type="spellStart"/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Бульванкера</w:t>
      </w:r>
      <w:proofErr w:type="spellEnd"/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 xml:space="preserve"> «От кота до кита».</w:t>
      </w: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Литературная игра «Тайны учебной книги».</w:t>
      </w:r>
    </w:p>
    <w:p w:rsidR="0020611F" w:rsidRPr="0020611F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Периодические печатные издания для детей: детские газеты и журналы.</w:t>
      </w:r>
    </w:p>
    <w:p w:rsidR="0020611F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Cs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iCs/>
          <w:color w:val="191919"/>
          <w:sz w:val="24"/>
          <w:szCs w:val="24"/>
          <w:lang w:eastAsia="zh-CN"/>
        </w:rPr>
        <w:t>6. Предполагаемые результаты</w:t>
      </w:r>
    </w:p>
    <w:p w:rsidR="00C410B1" w:rsidRDefault="00C410B1" w:rsidP="00C410B1">
      <w:pPr>
        <w:suppressAutoHyphens/>
        <w:autoSpaceDE w:val="0"/>
        <w:spacing w:after="0" w:line="240" w:lineRule="auto"/>
        <w:ind w:firstLine="680"/>
        <w:jc w:val="both"/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color w:val="191919"/>
          <w:sz w:val="24"/>
          <w:szCs w:val="24"/>
          <w:lang w:eastAsia="zh-CN"/>
        </w:rPr>
        <w:t xml:space="preserve">В результате освоения программы формируются </w:t>
      </w:r>
      <w:r>
        <w:rPr>
          <w:rFonts w:ascii="Times New Roman" w:hAnsi="Times New Roman"/>
          <w:iCs/>
          <w:color w:val="191919"/>
          <w:sz w:val="24"/>
          <w:szCs w:val="24"/>
          <w:lang w:eastAsia="zh-CN"/>
        </w:rPr>
        <w:t>умения</w:t>
      </w:r>
      <w:r>
        <w:rPr>
          <w:rFonts w:ascii="Times New Roman" w:hAnsi="Times New Roman"/>
          <w:color w:val="191919"/>
          <w:sz w:val="24"/>
          <w:szCs w:val="24"/>
          <w:lang w:eastAsia="zh-CN"/>
        </w:rPr>
        <w:t>, соответствующие требованиям федерального государственного образовательного стандарта начального общего образования.</w:t>
      </w:r>
    </w:p>
    <w:p w:rsidR="00C410B1" w:rsidRDefault="00C410B1" w:rsidP="00C410B1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  <w:t>Предметные умения:</w:t>
      </w:r>
    </w:p>
    <w:p w:rsidR="00C410B1" w:rsidRDefault="00C410B1" w:rsidP="00C410B1">
      <w:pPr>
        <w:numPr>
          <w:ilvl w:val="0"/>
          <w:numId w:val="43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color w:val="191919"/>
          <w:sz w:val="24"/>
          <w:szCs w:val="24"/>
          <w:lang w:eastAsia="zh-CN"/>
        </w:rPr>
        <w:t>осознавать значимость чтения для личного развития;</w:t>
      </w:r>
    </w:p>
    <w:p w:rsidR="00C410B1" w:rsidRDefault="00C410B1" w:rsidP="00C410B1">
      <w:pPr>
        <w:numPr>
          <w:ilvl w:val="0"/>
          <w:numId w:val="43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color w:val="191919"/>
          <w:sz w:val="24"/>
          <w:szCs w:val="24"/>
          <w:lang w:eastAsia="zh-CN"/>
        </w:rPr>
        <w:lastRenderedPageBreak/>
        <w:t>формировать потребность в систематическом чтении;</w:t>
      </w:r>
    </w:p>
    <w:p w:rsidR="00C410B1" w:rsidRDefault="00C410B1" w:rsidP="00C410B1">
      <w:pPr>
        <w:numPr>
          <w:ilvl w:val="0"/>
          <w:numId w:val="43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color w:val="191919"/>
          <w:sz w:val="24"/>
          <w:szCs w:val="24"/>
          <w:lang w:eastAsia="zh-CN"/>
        </w:rPr>
        <w:t>использовать разные виды чтения (ознакомительное, изучающее, выборочное, поисковое);</w:t>
      </w:r>
    </w:p>
    <w:p w:rsidR="00C410B1" w:rsidRDefault="00C410B1" w:rsidP="00C410B1">
      <w:pPr>
        <w:numPr>
          <w:ilvl w:val="0"/>
          <w:numId w:val="43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color w:val="191919"/>
          <w:sz w:val="24"/>
          <w:szCs w:val="24"/>
          <w:lang w:eastAsia="zh-CN"/>
        </w:rPr>
        <w:t>уметь самостоятельно выбирать интересующую литературу;</w:t>
      </w:r>
    </w:p>
    <w:p w:rsidR="00C410B1" w:rsidRDefault="00C410B1" w:rsidP="00C410B1">
      <w:pPr>
        <w:numPr>
          <w:ilvl w:val="0"/>
          <w:numId w:val="43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color w:val="191919"/>
          <w:sz w:val="24"/>
          <w:szCs w:val="24"/>
          <w:lang w:eastAsia="zh-CN"/>
        </w:rPr>
        <w:t>пользоваться справочными источниками для понимания и получения дополнительной информации.</w:t>
      </w:r>
    </w:p>
    <w:p w:rsidR="00C410B1" w:rsidRDefault="00C410B1" w:rsidP="00C410B1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</w:pPr>
    </w:p>
    <w:p w:rsidR="00C410B1" w:rsidRDefault="00C410B1" w:rsidP="00C410B1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  <w:t>Регулятивные умения:</w:t>
      </w:r>
    </w:p>
    <w:p w:rsidR="00C410B1" w:rsidRDefault="00C410B1" w:rsidP="00C410B1">
      <w:pPr>
        <w:numPr>
          <w:ilvl w:val="0"/>
          <w:numId w:val="44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color w:val="191919"/>
          <w:sz w:val="24"/>
          <w:szCs w:val="24"/>
          <w:lang w:eastAsia="zh-CN"/>
        </w:rPr>
        <w:t>уметь работать с книгой, пользуясь алгоритмом учебных действий;</w:t>
      </w:r>
    </w:p>
    <w:p w:rsidR="00C410B1" w:rsidRDefault="00C410B1" w:rsidP="00C410B1">
      <w:pPr>
        <w:numPr>
          <w:ilvl w:val="0"/>
          <w:numId w:val="44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color w:val="191919"/>
          <w:sz w:val="24"/>
          <w:szCs w:val="24"/>
          <w:lang w:eastAsia="zh-CN"/>
        </w:rPr>
        <w:t>уметь самостоятельно работать с новым произведением;</w:t>
      </w:r>
    </w:p>
    <w:p w:rsidR="00C410B1" w:rsidRDefault="00C410B1" w:rsidP="00C410B1">
      <w:pPr>
        <w:numPr>
          <w:ilvl w:val="0"/>
          <w:numId w:val="44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color w:val="191919"/>
          <w:sz w:val="24"/>
          <w:szCs w:val="24"/>
          <w:lang w:eastAsia="zh-CN"/>
        </w:rPr>
        <w:t>уметь работать в парах и группах, участвовать в проектной деятельности, литературных играх;</w:t>
      </w:r>
    </w:p>
    <w:p w:rsidR="00C410B1" w:rsidRDefault="00C410B1" w:rsidP="00C410B1">
      <w:pPr>
        <w:numPr>
          <w:ilvl w:val="0"/>
          <w:numId w:val="44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color w:val="191919"/>
          <w:sz w:val="24"/>
          <w:szCs w:val="24"/>
          <w:lang w:eastAsia="zh-CN"/>
        </w:rPr>
        <w:t>уметь определять свою роль в общей работе и оценивать свои результаты.</w:t>
      </w:r>
    </w:p>
    <w:p w:rsidR="00C410B1" w:rsidRDefault="00C410B1" w:rsidP="00C410B1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</w:pPr>
    </w:p>
    <w:p w:rsidR="00C410B1" w:rsidRDefault="00C410B1" w:rsidP="00C410B1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  <w:t>Познавательные учебные умения:</w:t>
      </w:r>
    </w:p>
    <w:p w:rsidR="00C410B1" w:rsidRDefault="00C410B1" w:rsidP="00C410B1">
      <w:pPr>
        <w:numPr>
          <w:ilvl w:val="0"/>
          <w:numId w:val="45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color w:val="191919"/>
          <w:sz w:val="24"/>
          <w:szCs w:val="24"/>
          <w:lang w:eastAsia="zh-CN"/>
        </w:rPr>
        <w:t>прогнозировать содержание книги до чтения, используя информацию из аппарата книги;</w:t>
      </w:r>
    </w:p>
    <w:p w:rsidR="00C410B1" w:rsidRDefault="00C410B1" w:rsidP="00C410B1">
      <w:pPr>
        <w:numPr>
          <w:ilvl w:val="0"/>
          <w:numId w:val="45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color w:val="191919"/>
          <w:sz w:val="24"/>
          <w:szCs w:val="24"/>
          <w:lang w:eastAsia="zh-CN"/>
        </w:rPr>
        <w:t>отбирать книги по теме, жанру и авторской принадлежности;</w:t>
      </w:r>
    </w:p>
    <w:p w:rsidR="00C410B1" w:rsidRDefault="00C410B1" w:rsidP="00C410B1">
      <w:pPr>
        <w:numPr>
          <w:ilvl w:val="0"/>
          <w:numId w:val="45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color w:val="191919"/>
          <w:sz w:val="24"/>
          <w:szCs w:val="24"/>
          <w:lang w:eastAsia="zh-CN"/>
        </w:rPr>
        <w:t>ориентироваться в мире книг (работа с каталогом, с открытым библиотечным фондом);</w:t>
      </w:r>
    </w:p>
    <w:p w:rsidR="00C410B1" w:rsidRDefault="00C410B1" w:rsidP="00C410B1">
      <w:pPr>
        <w:numPr>
          <w:ilvl w:val="0"/>
          <w:numId w:val="45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color w:val="191919"/>
          <w:sz w:val="24"/>
          <w:szCs w:val="24"/>
          <w:lang w:eastAsia="zh-CN"/>
        </w:rPr>
        <w:t>составлять краткие аннотации к прочитанным книгам;</w:t>
      </w:r>
    </w:p>
    <w:p w:rsidR="00C410B1" w:rsidRDefault="00C410B1" w:rsidP="00C410B1">
      <w:pPr>
        <w:numPr>
          <w:ilvl w:val="0"/>
          <w:numId w:val="45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color w:val="191919"/>
          <w:sz w:val="24"/>
          <w:szCs w:val="24"/>
          <w:lang w:eastAsia="zh-CN"/>
        </w:rPr>
        <w:t>пользоваться словарями, справочниками, энциклопедиями.</w:t>
      </w:r>
    </w:p>
    <w:p w:rsidR="00C410B1" w:rsidRDefault="00C410B1" w:rsidP="00C410B1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</w:pPr>
    </w:p>
    <w:p w:rsidR="00C410B1" w:rsidRDefault="00C410B1" w:rsidP="00C410B1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  <w:t xml:space="preserve">Коммуникативные </w:t>
      </w:r>
      <w:r>
        <w:rPr>
          <w:rFonts w:ascii="Times New Roman" w:hAnsi="Times New Roman"/>
          <w:b/>
          <w:color w:val="191919"/>
          <w:sz w:val="24"/>
          <w:szCs w:val="24"/>
          <w:lang w:eastAsia="zh-CN"/>
        </w:rPr>
        <w:t>учебные умения</w:t>
      </w:r>
      <w:r>
        <w:rPr>
          <w:rFonts w:ascii="Times New Roman" w:hAnsi="Times New Roman"/>
          <w:color w:val="191919"/>
          <w:sz w:val="24"/>
          <w:szCs w:val="24"/>
          <w:lang w:eastAsia="zh-CN"/>
        </w:rPr>
        <w:t>:</w:t>
      </w:r>
    </w:p>
    <w:p w:rsidR="00C410B1" w:rsidRDefault="00C410B1" w:rsidP="00C410B1">
      <w:pPr>
        <w:numPr>
          <w:ilvl w:val="0"/>
          <w:numId w:val="46"/>
        </w:numPr>
        <w:tabs>
          <w:tab w:val="left" w:pos="36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color w:val="191919"/>
          <w:sz w:val="24"/>
          <w:szCs w:val="24"/>
          <w:lang w:eastAsia="zh-CN"/>
        </w:rPr>
        <w:t>участвовать в беседе о прочитанной книге, выражать своё мнение и аргументировать свою точку зрения;</w:t>
      </w:r>
    </w:p>
    <w:p w:rsidR="00C410B1" w:rsidRDefault="00C410B1" w:rsidP="00C410B1">
      <w:pPr>
        <w:numPr>
          <w:ilvl w:val="0"/>
          <w:numId w:val="46"/>
        </w:numPr>
        <w:tabs>
          <w:tab w:val="left" w:pos="36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color w:val="191919"/>
          <w:sz w:val="24"/>
          <w:szCs w:val="24"/>
          <w:lang w:eastAsia="zh-CN"/>
        </w:rPr>
        <w:t>оценивать поведение героев с точки зрения морали, формировать свою этическую позицию;</w:t>
      </w:r>
    </w:p>
    <w:p w:rsidR="00C410B1" w:rsidRDefault="00C410B1" w:rsidP="00C410B1">
      <w:pPr>
        <w:numPr>
          <w:ilvl w:val="0"/>
          <w:numId w:val="46"/>
        </w:numPr>
        <w:tabs>
          <w:tab w:val="left" w:pos="36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color w:val="191919"/>
          <w:sz w:val="24"/>
          <w:szCs w:val="24"/>
          <w:lang w:eastAsia="zh-CN"/>
        </w:rPr>
        <w:t>высказывать своё суждение об оформлении и структуре книги;</w:t>
      </w:r>
    </w:p>
    <w:p w:rsidR="00C410B1" w:rsidRDefault="00C410B1" w:rsidP="00C410B1">
      <w:pPr>
        <w:numPr>
          <w:ilvl w:val="0"/>
          <w:numId w:val="46"/>
        </w:numPr>
        <w:tabs>
          <w:tab w:val="left" w:pos="36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color w:val="191919"/>
          <w:sz w:val="24"/>
          <w:szCs w:val="24"/>
          <w:lang w:eastAsia="zh-CN"/>
        </w:rPr>
        <w:t>участвовать в конкурсах чтецов и рассказчиков;</w:t>
      </w:r>
    </w:p>
    <w:p w:rsidR="00C410B1" w:rsidRDefault="00C410B1" w:rsidP="00C410B1">
      <w:pPr>
        <w:numPr>
          <w:ilvl w:val="0"/>
          <w:numId w:val="46"/>
        </w:numPr>
        <w:tabs>
          <w:tab w:val="left" w:pos="36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b/>
          <w:bCs/>
          <w:i/>
          <w:iCs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color w:val="191919"/>
          <w:sz w:val="24"/>
          <w:szCs w:val="24"/>
          <w:lang w:eastAsia="zh-CN"/>
        </w:rPr>
        <w:t>соблюдать правила общения и поведения в школе, библиотеке, дома и т. д.</w:t>
      </w:r>
    </w:p>
    <w:p w:rsidR="00C410B1" w:rsidRDefault="00C410B1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Cs/>
          <w:color w:val="191919"/>
          <w:sz w:val="24"/>
          <w:szCs w:val="24"/>
          <w:lang w:eastAsia="zh-CN"/>
        </w:rPr>
      </w:pPr>
    </w:p>
    <w:p w:rsidR="0020611F" w:rsidRPr="00001CF7" w:rsidRDefault="0020611F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iCs/>
          <w:color w:val="191919"/>
          <w:sz w:val="24"/>
          <w:szCs w:val="24"/>
          <w:lang w:eastAsia="zh-CN"/>
        </w:rPr>
        <w:t>Универсальные учебные действия:</w:t>
      </w:r>
    </w:p>
    <w:p w:rsidR="0020611F" w:rsidRPr="00001CF7" w:rsidRDefault="0020611F" w:rsidP="0020611F">
      <w:pPr>
        <w:numPr>
          <w:ilvl w:val="0"/>
          <w:numId w:val="16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составлять выставку книг по теме, авторской принадлежности, жанрам, типам и видам;</w:t>
      </w:r>
    </w:p>
    <w:p w:rsidR="0020611F" w:rsidRPr="00001CF7" w:rsidRDefault="0020611F" w:rsidP="0020611F">
      <w:pPr>
        <w:numPr>
          <w:ilvl w:val="0"/>
          <w:numId w:val="16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различать виды и типы книг;</w:t>
      </w:r>
    </w:p>
    <w:p w:rsidR="0020611F" w:rsidRPr="00001CF7" w:rsidRDefault="0020611F" w:rsidP="0020611F">
      <w:pPr>
        <w:numPr>
          <w:ilvl w:val="0"/>
          <w:numId w:val="16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писать отзыв о книге, пользуясь её справочным аппаратом;</w:t>
      </w:r>
    </w:p>
    <w:p w:rsidR="0020611F" w:rsidRPr="00001CF7" w:rsidRDefault="0020611F" w:rsidP="0020611F">
      <w:pPr>
        <w:numPr>
          <w:ilvl w:val="0"/>
          <w:numId w:val="16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знать структуру книги и её элементы, справочный аппарат;</w:t>
      </w:r>
    </w:p>
    <w:p w:rsidR="0020611F" w:rsidRPr="00001CF7" w:rsidRDefault="0020611F" w:rsidP="0020611F">
      <w:pPr>
        <w:numPr>
          <w:ilvl w:val="0"/>
          <w:numId w:val="16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пользоваться библиотекой и выполнять правила работы в библиотеке;</w:t>
      </w:r>
    </w:p>
    <w:p w:rsidR="0020611F" w:rsidRPr="00001CF7" w:rsidRDefault="0020611F" w:rsidP="0020611F">
      <w:pPr>
        <w:numPr>
          <w:ilvl w:val="0"/>
          <w:numId w:val="16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писать аннотацию или отзыв на прочитанную книгу;</w:t>
      </w:r>
    </w:p>
    <w:p w:rsidR="0020611F" w:rsidRPr="00001CF7" w:rsidRDefault="0020611F" w:rsidP="0020611F">
      <w:pPr>
        <w:numPr>
          <w:ilvl w:val="0"/>
          <w:numId w:val="16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lastRenderedPageBreak/>
        <w:t>пользоваться библиографическим справочником или энциклопедией для получения информации о писателе;</w:t>
      </w:r>
    </w:p>
    <w:p w:rsidR="0020611F" w:rsidRPr="00001CF7" w:rsidRDefault="0020611F" w:rsidP="0020611F">
      <w:pPr>
        <w:numPr>
          <w:ilvl w:val="0"/>
          <w:numId w:val="16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составлять каталожную карточку на прочитанную книгу;</w:t>
      </w:r>
    </w:p>
    <w:p w:rsidR="0020611F" w:rsidRPr="00001CF7" w:rsidRDefault="0020611F" w:rsidP="0020611F">
      <w:pPr>
        <w:numPr>
          <w:ilvl w:val="0"/>
          <w:numId w:val="16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задавать вопросы и находить ответы в словарях и справочниках;</w:t>
      </w:r>
    </w:p>
    <w:p w:rsidR="0020611F" w:rsidRPr="00001CF7" w:rsidRDefault="0020611F" w:rsidP="0020611F">
      <w:pPr>
        <w:numPr>
          <w:ilvl w:val="0"/>
          <w:numId w:val="16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выполнять роль библиотекаря — выдавать книги и заполнять формуляры;</w:t>
      </w:r>
    </w:p>
    <w:p w:rsidR="0020611F" w:rsidRPr="00001CF7" w:rsidRDefault="0020611F" w:rsidP="0020611F">
      <w:pPr>
        <w:numPr>
          <w:ilvl w:val="0"/>
          <w:numId w:val="16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собирать, систематизировать и оформлять материал для презентации (выставки, постеры, электронные версии, живой журнал, кон-</w:t>
      </w:r>
    </w:p>
    <w:p w:rsidR="0020611F" w:rsidRPr="00001CF7" w:rsidRDefault="0020611F" w:rsidP="0020611F">
      <w:pPr>
        <w:numPr>
          <w:ilvl w:val="0"/>
          <w:numId w:val="16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курсы и т. д.);</w:t>
      </w:r>
    </w:p>
    <w:p w:rsidR="00EF598C" w:rsidRPr="00001CF7" w:rsidRDefault="0020611F" w:rsidP="0020611F">
      <w:pPr>
        <w:suppressAutoHyphens/>
        <w:autoSpaceDE w:val="0"/>
        <w:spacing w:after="0" w:line="240" w:lineRule="auto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color w:val="191919"/>
          <w:sz w:val="24"/>
          <w:szCs w:val="24"/>
          <w:lang w:eastAsia="zh-CN"/>
        </w:rPr>
        <w:t xml:space="preserve">          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работать с детскими газетами и журналами</w:t>
      </w:r>
    </w:p>
    <w:p w:rsidR="00EF598C" w:rsidRPr="00001CF7" w:rsidRDefault="00EF598C" w:rsidP="00001CF7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</w:p>
    <w:p w:rsidR="00EF598C" w:rsidRPr="00001CF7" w:rsidRDefault="0040775D" w:rsidP="0040775D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>7.</w:t>
      </w:r>
      <w:r>
        <w:rPr>
          <w:rFonts w:ascii="Times New Roman" w:hAnsi="Times New Roman"/>
          <w:b/>
          <w:sz w:val="24"/>
          <w:szCs w:val="24"/>
          <w:lang w:eastAsia="zh-CN"/>
        </w:rPr>
        <w:t xml:space="preserve">Тематическое </w:t>
      </w:r>
      <w:r w:rsidR="00EF598C" w:rsidRPr="00001CF7">
        <w:rPr>
          <w:rFonts w:ascii="Times New Roman" w:hAnsi="Times New Roman"/>
          <w:b/>
          <w:sz w:val="24"/>
          <w:szCs w:val="24"/>
          <w:lang w:eastAsia="zh-CN"/>
        </w:rPr>
        <w:t xml:space="preserve"> план</w:t>
      </w:r>
      <w:r>
        <w:rPr>
          <w:rFonts w:ascii="Times New Roman" w:hAnsi="Times New Roman"/>
          <w:b/>
          <w:sz w:val="24"/>
          <w:szCs w:val="24"/>
          <w:lang w:eastAsia="zh-CN"/>
        </w:rPr>
        <w:t>ирование</w:t>
      </w:r>
    </w:p>
    <w:p w:rsidR="00EF598C" w:rsidRPr="00001CF7" w:rsidRDefault="00EF598C" w:rsidP="00001CF7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sz w:val="24"/>
          <w:szCs w:val="24"/>
          <w:lang w:eastAsia="zh-CN"/>
        </w:rPr>
        <w:t>1 час в неделю, всего 33 часа</w:t>
      </w:r>
    </w:p>
    <w:p w:rsidR="00EF598C" w:rsidRPr="00001CF7" w:rsidRDefault="00EF598C" w:rsidP="00001CF7">
      <w:pPr>
        <w:suppressAutoHyphens/>
        <w:spacing w:after="0" w:line="240" w:lineRule="auto"/>
        <w:ind w:left="357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sz w:val="24"/>
          <w:szCs w:val="24"/>
          <w:lang w:eastAsia="zh-CN"/>
        </w:rPr>
        <w:t>4 класс</w:t>
      </w:r>
    </w:p>
    <w:p w:rsidR="00EF598C" w:rsidRPr="00001CF7" w:rsidRDefault="00EF598C" w:rsidP="00001CF7">
      <w:pPr>
        <w:suppressAutoHyphens/>
        <w:spacing w:after="0" w:line="240" w:lineRule="auto"/>
        <w:ind w:left="357"/>
        <w:jc w:val="center"/>
        <w:rPr>
          <w:rFonts w:ascii="Times New Roman" w:hAnsi="Times New Roman"/>
          <w:b/>
          <w:sz w:val="24"/>
          <w:szCs w:val="24"/>
          <w:lang w:eastAsia="zh-CN"/>
        </w:rPr>
      </w:pPr>
    </w:p>
    <w:tbl>
      <w:tblPr>
        <w:tblW w:w="15471" w:type="dxa"/>
        <w:tblInd w:w="-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6"/>
        <w:gridCol w:w="5812"/>
        <w:gridCol w:w="3543"/>
        <w:gridCol w:w="2694"/>
        <w:gridCol w:w="2976"/>
      </w:tblGrid>
      <w:tr w:rsidR="0040775D" w:rsidRPr="008D5061" w:rsidTr="0040775D">
        <w:trPr>
          <w:trHeight w:val="278"/>
        </w:trPr>
        <w:tc>
          <w:tcPr>
            <w:tcW w:w="446" w:type="dxa"/>
            <w:vMerge w:val="restart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5812" w:type="dxa"/>
            <w:vMerge w:val="restart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Наименование раздела и тем</w:t>
            </w:r>
          </w:p>
        </w:tc>
        <w:tc>
          <w:tcPr>
            <w:tcW w:w="9213" w:type="dxa"/>
            <w:gridSpan w:val="3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b/>
                <w:lang w:eastAsia="zh-CN"/>
              </w:rPr>
              <w:t>Метапредметные результаты и деятельность учащихся</w:t>
            </w:r>
          </w:p>
        </w:tc>
      </w:tr>
      <w:tr w:rsidR="0040775D" w:rsidRPr="008D5061" w:rsidTr="0040775D">
        <w:trPr>
          <w:trHeight w:val="277"/>
        </w:trPr>
        <w:tc>
          <w:tcPr>
            <w:tcW w:w="446" w:type="dxa"/>
            <w:vMerge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  <w:vMerge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</w:tcPr>
          <w:p w:rsidR="0040775D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r w:rsidRPr="00001CF7">
              <w:rPr>
                <w:rFonts w:ascii="Times New Roman" w:hAnsi="Times New Roman"/>
                <w:lang w:eastAsia="zh-CN"/>
              </w:rPr>
              <w:t>Познаватель</w:t>
            </w:r>
            <w:proofErr w:type="spellEnd"/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r w:rsidRPr="00001CF7">
              <w:rPr>
                <w:rFonts w:ascii="Times New Roman" w:hAnsi="Times New Roman"/>
                <w:lang w:eastAsia="zh-CN"/>
              </w:rPr>
              <w:t>ные</w:t>
            </w:r>
            <w:proofErr w:type="spellEnd"/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Регулятивные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t>Коммуникативные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Былины, былинщики. Былинные богатыри. Книги-сборники.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001CF7">
              <w:rPr>
                <w:rFonts w:ascii="Times New Roman" w:hAnsi="Times New Roman"/>
              </w:rPr>
              <w:t>Обеспечивать освоение идейно-нравственного содержания: выполнение заданий в учебнике и в тетради.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Удерживать цель деятельности до получения ее результата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Различать виды текста, выбирать текст, соответствующий поставленной учебной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Книги Древней Руси. Первые библиотеки. Первая печатная книга на Руси.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Корректировать деятельность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Составлять небольшие устные монологические высказывания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Библия. Библейские предания.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Применять таблицы, схемы, модели для получения информации</w:t>
            </w: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Корректировать деятельность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Выбирать вид пересказа (полный, краткий, выборочный) в соответствии с поставленной целью;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Творческая работа: история книги.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Корректировать деятельность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Составлять небольшие устные монологические высказывания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Героические песни о героях России. Песня-слава.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Сравнивать иллюстрации с содержанием текста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 xml:space="preserve">Характеризовать качества, признаки объекта, относящие его к определенному классу </w:t>
            </w:r>
            <w:r w:rsidRPr="00001CF7">
              <w:rPr>
                <w:rFonts w:ascii="Times New Roman" w:hAnsi="Times New Roman"/>
                <w:lang w:eastAsia="zh-CN"/>
              </w:rPr>
              <w:lastRenderedPageBreak/>
              <w:t>(виду);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Книга-сборник С. Алексеева «Рассказы о Суворове и русских солдатах». Справочный материал об А.В. Суворове.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001CF7">
              <w:rPr>
                <w:rFonts w:ascii="Times New Roman" w:hAnsi="Times New Roman"/>
              </w:rPr>
              <w:t>Обеспечивать освоение идейно-нравственного содержания: выполнение заданий в  тетради.</w:t>
            </w:r>
          </w:p>
        </w:tc>
        <w:tc>
          <w:tcPr>
            <w:tcW w:w="2694" w:type="dxa"/>
          </w:tcPr>
          <w:p w:rsidR="0040775D" w:rsidRPr="00001CF7" w:rsidRDefault="0040775D" w:rsidP="00001CF7">
            <w:pPr>
              <w:tabs>
                <w:tab w:val="left" w:pos="1362"/>
              </w:tabs>
              <w:suppressAutoHyphens/>
              <w:spacing w:after="0" w:line="240" w:lineRule="auto"/>
              <w:ind w:left="-18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Оценивать (сравнивать с эталоном) результаты деятельности (чужой, своей);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Характеризовать качества, признаки объекта, относящие его к определенному классу (виду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Русь великая в произведениях фольклора.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001CF7">
              <w:rPr>
                <w:rFonts w:ascii="Times New Roman" w:hAnsi="Times New Roman"/>
              </w:rPr>
              <w:t>Обеспечивать освоение идейно-нравственного содержания: выполнение заданий в тетради.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Удерживать цель деятельности до получения ее результата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Различать виды текста, выбирать текст, соответствующий поставленной учебной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День народного единства: презентация рукописной книги и постеров (стендов) о героях России.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Сравнивать иллюстрации с содержанием текста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Характеризовать качества, признаки объекта, относящие его к определенному классу (виду);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Мифы народов мира. Книги-сборники.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Применять таблицы, схемы, модели для получения информации</w:t>
            </w: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Корректировать деятельность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Выбирать вид пересказа (полный, краткий, выборочный) в соответствии с поставленной целью;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Мифологические герои.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Приводить примеры в качестве доказательства выдвигаемых положений;</w:t>
            </w: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Анализировать собственную работу: соотносить план и совершенные операции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Различать особенности диалогической и монологической речи;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Мир сказок: сказки народные и авторские.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tabs>
                <w:tab w:val="left" w:pos="139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Проверять информацию, находить дополнительную информацию, используя справочную литературу;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 xml:space="preserve">Осуществлять смысловое чтение как осмысление цели чтения и выбор вида чтения в зависимости от цели;  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color w:val="000000"/>
                <w:lang w:eastAsia="zh-CN"/>
              </w:rPr>
              <w:t>Анализировать произведения  с целью выделения признаков (существенных, несущественных)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Книги со сказками русских писателей-классиков. Сказка сказок П. Ершова «Конёк-Горбунок».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 xml:space="preserve"> Формировать умение слушать и слышать художественное слово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Оценивать весомость приводимых доказательств и рассуждений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Анализировать произведения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 xml:space="preserve">Исторические (фольклорные) корни литературных </w:t>
            </w: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lastRenderedPageBreak/>
              <w:t>произведений на примере летописи «Вещий Олег» и «Песни о вещем Олеге» А.С. Пушкина.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tabs>
                <w:tab w:val="left" w:pos="139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lastRenderedPageBreak/>
              <w:t xml:space="preserve">Проверять информацию, находить </w:t>
            </w:r>
            <w:r w:rsidRPr="00001CF7">
              <w:rPr>
                <w:rFonts w:ascii="Times New Roman" w:hAnsi="Times New Roman"/>
                <w:lang w:eastAsia="zh-CN"/>
              </w:rPr>
              <w:lastRenderedPageBreak/>
              <w:t>дополнительную информацию, используя справочную литературу;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lastRenderedPageBreak/>
              <w:t xml:space="preserve">Осуществлять смысловое </w:t>
            </w:r>
            <w:r w:rsidRPr="00001CF7">
              <w:rPr>
                <w:rFonts w:ascii="Times New Roman" w:hAnsi="Times New Roman"/>
                <w:lang w:eastAsia="zh-CN"/>
              </w:rPr>
              <w:lastRenderedPageBreak/>
              <w:t xml:space="preserve">чтение как осмысление цели чтения и выбор вида чтения в зависимости от цели;  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color w:val="000000"/>
                <w:lang w:eastAsia="zh-CN"/>
              </w:rPr>
              <w:lastRenderedPageBreak/>
              <w:t xml:space="preserve">Анализировать </w:t>
            </w:r>
            <w:r w:rsidRPr="00001CF7">
              <w:rPr>
                <w:rFonts w:ascii="Times New Roman" w:hAnsi="Times New Roman"/>
                <w:color w:val="000000"/>
                <w:lang w:eastAsia="zh-CN"/>
              </w:rPr>
              <w:lastRenderedPageBreak/>
              <w:t xml:space="preserve">произведения  с целью выделения признаков 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Библиотека. Первые библиотеки. Правила пользования библиотекой. Экскурсия в библиотеку.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 xml:space="preserve">Применять таблицы, схемы, модели для получения </w:t>
            </w:r>
            <w:proofErr w:type="spellStart"/>
            <w:r w:rsidRPr="00001CF7">
              <w:rPr>
                <w:rFonts w:ascii="Times New Roman" w:hAnsi="Times New Roman"/>
                <w:lang w:eastAsia="zh-CN"/>
              </w:rPr>
              <w:t>информаци</w:t>
            </w:r>
            <w:proofErr w:type="spellEnd"/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Корректировать деятельность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Выбирать вид пересказа (полный, краткий, выборочный) в соответствии с поставленной целью;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Книга. Элементы книги. Справочный аппарат книги.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Приводить примеры в качестве доказательства выдвигаемых положений;</w:t>
            </w: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Выявлять структурные части справочного аппарата книги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Различать виды текста, выбирать текст, соответствующий поставленной учебной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Книги. Типы книг. Справочный аппарат книги.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Сравнивать иллюстрации с содержанием текста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Характеризовать качества, признаки объекта, относящие его к определенному классу (виду);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Проектная деятельность: создание рукописной книги «Русские баснописцы».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 w:rsidRPr="00001CF7">
              <w:rPr>
                <w:rFonts w:ascii="Times New Roman" w:hAnsi="Times New Roman"/>
              </w:rPr>
              <w:t>Обеспечивать освоение идейно-нравственного содержания: выполнение заданий в тетради.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Удерживать цель деятельности до получения ее результата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Различать виды текста, выбирать текст, соответствующий поставленной учебной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Дети — герои книг писателей XIX века.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 xml:space="preserve"> Формировать умение слушать и слышать художественное слово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Оценивать весомость приводимых доказательств и рассуждений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Анализировать произведения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 xml:space="preserve">Библиографические справки о Марке Твене, В. Гюго, Д. </w:t>
            </w:r>
            <w:proofErr w:type="spellStart"/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Мамине</w:t>
            </w:r>
            <w:proofErr w:type="spellEnd"/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-Сибиряке, А. Куприне и др.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tabs>
                <w:tab w:val="left" w:pos="139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Проверять информацию, находить дополнительную информацию, используя справочную литературу;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Формулировать главную мысль рассказа: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Различать виды текста, выбирать текст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Конкурс-кроссворд «Авторы произведений о детях». Аннотация на книгу-сборник писателей-классиков.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2694" w:type="dxa"/>
          </w:tcPr>
          <w:p w:rsidR="0040775D" w:rsidRPr="00001CF7" w:rsidRDefault="0040775D" w:rsidP="00001C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01CF7">
              <w:rPr>
                <w:rFonts w:ascii="Times New Roman" w:hAnsi="Times New Roman"/>
              </w:rPr>
              <w:t>Читать, выполняя задания к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тексту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Составлять небольшие устные монологические высказывания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«Хранители слов» — словари. Выставка словарей. Игра-конкурс «Объясни слово».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 xml:space="preserve">Выбирать решение из нескольких предложенных, кратко </w:t>
            </w:r>
            <w:r w:rsidRPr="00001CF7">
              <w:rPr>
                <w:rFonts w:ascii="Times New Roman" w:hAnsi="Times New Roman"/>
                <w:lang w:eastAsia="zh-CN"/>
              </w:rPr>
              <w:lastRenderedPageBreak/>
              <w:t>обосновывать выбор</w:t>
            </w: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lastRenderedPageBreak/>
              <w:t xml:space="preserve">Удерживать цель деятельности до </w:t>
            </w:r>
            <w:r w:rsidRPr="00001CF7">
              <w:rPr>
                <w:rFonts w:ascii="Times New Roman" w:hAnsi="Times New Roman"/>
                <w:lang w:eastAsia="zh-CN"/>
              </w:rPr>
              <w:lastRenderedPageBreak/>
              <w:t>получения ее результата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lastRenderedPageBreak/>
              <w:t xml:space="preserve">Выбирать вид пересказа (полный, краткий, </w:t>
            </w:r>
            <w:r w:rsidRPr="00001CF7">
              <w:rPr>
                <w:rFonts w:ascii="Times New Roman" w:hAnsi="Times New Roman"/>
                <w:lang w:eastAsia="zh-CN"/>
              </w:rPr>
              <w:lastRenderedPageBreak/>
              <w:t>выборочный) в соответствии с поставленной целью;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Справочники и энциклопедии. Детская энциклопедия.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Сравнивать иллюстрации с содержанием текста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Характеризовать качества, признаки объекта, относящие его к определенному классу (виду);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Игра «100 вопросов Почемучек» — практическая работа со справочной литературой.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Приводить примеры в качестве доказательства выдвигаемых положений;</w:t>
            </w: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Выявлять структурные части произведения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Различать виды текста, выбирать текст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Книги-сборники поэтов о Родине и родной природе. Структура книги.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2694" w:type="dxa"/>
          </w:tcPr>
          <w:p w:rsidR="0040775D" w:rsidRPr="00001CF7" w:rsidRDefault="0040775D" w:rsidP="00001C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01CF7">
              <w:rPr>
                <w:rFonts w:ascii="Times New Roman" w:hAnsi="Times New Roman"/>
              </w:rPr>
              <w:t>Читать, выполняя задания к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тексту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Составлять небольшие устные монологические высказывания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Читаем и слушаем стихотворения о Родине А.С. Пушкина, М.Ю. Лермонтова, И. Никитина, С. Есенина, Н. Рубцова и др.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Формировать умение слушать и слышать художественное слово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Анализировать собственную работу: соотносить план и совершенные операции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Характеризовать качества, признаки объекта, относящие его к определенному классу (виду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Конкурс «Читаем стихи о Родине и родной природе».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Выбирать решение из нескольких предложенных, кратко обосновывать выбор</w:t>
            </w: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Удерживать цель деятельности до получения ее результата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Выбирать вид пересказа (полный, краткий, выборочный) в соответствии с поставленной целью;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Очерки и воспоминания. Писатели о писателях.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 xml:space="preserve"> Формировать умение слушать и слышать художественное слово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Оценивать весомость приводимых доказательств и рассуждений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Анализировать произведения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Очерки С. Михалкова «Слово о Крылове», К. Чуковского «Николай Алексеевич Некрасов»: чтение, выбор информации, определение жанра и темы.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Формировать умение слушать и слышать художественное слово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Анализировать собственную работу: соотносить план и совершенные операции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Характеризовать качества, признаки объекта, относящие его к определенному классу (виду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Воспоминания Л.Н. Толстого, А. Куприна «Воспоминания об А.П. Чехове».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tabs>
                <w:tab w:val="left" w:pos="139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Проверять информацию, находить дополнительную информацию, используя справочную литературу;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Формулировать главную мысль рассказа: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Различать виды текста, выбирать текст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 xml:space="preserve">Творческая работа: очерк о своей школе, о своём </w:t>
            </w: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lastRenderedPageBreak/>
              <w:t>городе или о любимой книге.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lastRenderedPageBreak/>
              <w:t xml:space="preserve">Исследовать собственные </w:t>
            </w:r>
            <w:r w:rsidRPr="00001CF7">
              <w:rPr>
                <w:rFonts w:ascii="Times New Roman" w:hAnsi="Times New Roman"/>
                <w:lang w:eastAsia="zh-CN"/>
              </w:rPr>
              <w:lastRenderedPageBreak/>
              <w:t>нестандартные способы решения</w:t>
            </w:r>
          </w:p>
        </w:tc>
        <w:tc>
          <w:tcPr>
            <w:tcW w:w="2694" w:type="dxa"/>
          </w:tcPr>
          <w:p w:rsidR="0040775D" w:rsidRPr="00001CF7" w:rsidRDefault="0040775D" w:rsidP="00001C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01CF7">
              <w:rPr>
                <w:rFonts w:ascii="Times New Roman" w:hAnsi="Times New Roman"/>
              </w:rPr>
              <w:lastRenderedPageBreak/>
              <w:t xml:space="preserve">Читать, выполняя задания </w:t>
            </w:r>
            <w:r w:rsidRPr="00001CF7">
              <w:rPr>
                <w:rFonts w:ascii="Times New Roman" w:hAnsi="Times New Roman"/>
              </w:rPr>
              <w:lastRenderedPageBreak/>
              <w:t>к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тексту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lastRenderedPageBreak/>
              <w:t xml:space="preserve">Составлять небольшие </w:t>
            </w:r>
            <w:r w:rsidRPr="00001CF7">
              <w:rPr>
                <w:rFonts w:ascii="Times New Roman" w:hAnsi="Times New Roman"/>
                <w:lang w:eastAsia="zh-CN"/>
              </w:rPr>
              <w:lastRenderedPageBreak/>
              <w:t>устные монологические высказывания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Книги о детях войны. Е. Ильина «Четвёртая высота».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tabs>
                <w:tab w:val="left" w:pos="139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Проверять информацию, находить дополнительную информацию, используя справочную литературу;</w:t>
            </w: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Формулировать главную мысль рассказа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Характеризовать качества, признаки объекта, относящие его к определенному классу (виду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Детские газеты и журналы.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tabs>
                <w:tab w:val="left" w:pos="139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Проверять информацию, находить дополнительную информацию, используя справочную литературу;</w:t>
            </w: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Формулировать главную мысль газетного текста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Характеризовать качества, признаки объекта, относящие его к определенному классу (виду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38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5812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Библиотечная мозаика: выставки книг, игры, конкурсы, подготовленные презентации.</w:t>
            </w:r>
          </w:p>
        </w:tc>
        <w:tc>
          <w:tcPr>
            <w:tcW w:w="3543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 xml:space="preserve"> Формировать умение слушать и слышать художественное слово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694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Оценивать весомость приводимых доказательств и рассуждений</w:t>
            </w:r>
          </w:p>
        </w:tc>
        <w:tc>
          <w:tcPr>
            <w:tcW w:w="2976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Анализировать произведения</w:t>
            </w:r>
          </w:p>
        </w:tc>
      </w:tr>
    </w:tbl>
    <w:p w:rsidR="00EF598C" w:rsidRPr="00001CF7" w:rsidRDefault="00EF598C" w:rsidP="00001CF7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</w:p>
    <w:p w:rsidR="00EF598C" w:rsidRPr="00001CF7" w:rsidRDefault="00EF598C" w:rsidP="00001CF7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</w:p>
    <w:p w:rsidR="00BB5ADA" w:rsidRPr="0020611F" w:rsidRDefault="00BB5ADA" w:rsidP="0020611F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>8.Информационно-методическое обеспечение</w:t>
      </w:r>
    </w:p>
    <w:p w:rsidR="00EF598C" w:rsidRPr="00001CF7" w:rsidRDefault="00EF598C" w:rsidP="00BB5ADA">
      <w:pPr>
        <w:suppressAutoHyphens/>
        <w:autoSpaceDE w:val="0"/>
        <w:spacing w:after="0" w:line="240" w:lineRule="exact"/>
        <w:ind w:right="1190"/>
        <w:rPr>
          <w:rFonts w:ascii="Times New Roman" w:hAnsi="Times New Roman"/>
          <w:sz w:val="18"/>
          <w:szCs w:val="18"/>
          <w:lang w:eastAsia="zh-CN"/>
        </w:rPr>
      </w:pPr>
      <w:r w:rsidRPr="00001CF7">
        <w:rPr>
          <w:rFonts w:ascii="Times New Roman" w:hAnsi="Times New Roman"/>
          <w:b/>
          <w:sz w:val="24"/>
          <w:szCs w:val="24"/>
          <w:lang w:eastAsia="zh-CN"/>
        </w:rPr>
        <w:t>Список  литературы</w:t>
      </w:r>
    </w:p>
    <w:p w:rsidR="00EF598C" w:rsidRPr="00001CF7" w:rsidRDefault="00EF598C" w:rsidP="00001CF7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Писатели нашего детства: 100 имен. </w:t>
      </w:r>
      <w:proofErr w:type="spellStart"/>
      <w:r w:rsidRPr="00001CF7">
        <w:rPr>
          <w:rFonts w:ascii="Times New Roman" w:hAnsi="Times New Roman"/>
          <w:color w:val="000000"/>
          <w:sz w:val="24"/>
          <w:szCs w:val="24"/>
          <w:lang w:eastAsia="zh-CN"/>
        </w:rPr>
        <w:t>Биогр</w:t>
      </w:r>
      <w:proofErr w:type="spellEnd"/>
      <w:r w:rsidRPr="00001CF7">
        <w:rPr>
          <w:rFonts w:ascii="Times New Roman" w:hAnsi="Times New Roman"/>
          <w:color w:val="000000"/>
          <w:sz w:val="24"/>
          <w:szCs w:val="24"/>
          <w:lang w:eastAsia="zh-CN"/>
        </w:rPr>
        <w:t>. слов, ч.1.— М.: Либерия, 1999.</w:t>
      </w:r>
    </w:p>
    <w:p w:rsidR="00EF598C" w:rsidRPr="00001CF7" w:rsidRDefault="00EF598C" w:rsidP="00001CF7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Русские писатели. </w:t>
      </w:r>
      <w:proofErr w:type="spellStart"/>
      <w:r w:rsidRPr="00001CF7">
        <w:rPr>
          <w:rFonts w:ascii="Times New Roman" w:hAnsi="Times New Roman"/>
          <w:color w:val="000000"/>
          <w:sz w:val="24"/>
          <w:szCs w:val="24"/>
          <w:lang w:eastAsia="zh-CN"/>
        </w:rPr>
        <w:t>Биогр</w:t>
      </w:r>
      <w:proofErr w:type="spellEnd"/>
      <w:r w:rsidRPr="00001CF7">
        <w:rPr>
          <w:rFonts w:ascii="Times New Roman" w:hAnsi="Times New Roman"/>
          <w:color w:val="000000"/>
          <w:sz w:val="24"/>
          <w:szCs w:val="24"/>
          <w:lang w:eastAsia="zh-CN"/>
        </w:rPr>
        <w:t>. слов. В 2-х   ч. / Ред. - сост.</w:t>
      </w:r>
      <w:r w:rsidRPr="00001CF7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001CF7">
        <w:rPr>
          <w:rFonts w:ascii="Times New Roman" w:hAnsi="Times New Roman"/>
          <w:color w:val="000000"/>
          <w:sz w:val="24"/>
          <w:szCs w:val="24"/>
          <w:lang w:eastAsia="zh-CN"/>
        </w:rPr>
        <w:t>П.А. Николаев. - М.: Просвещение, 1990.</w:t>
      </w:r>
    </w:p>
    <w:p w:rsidR="00EF598C" w:rsidRPr="00001CF7" w:rsidRDefault="00EF598C" w:rsidP="00001CF7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Русские писатели </w:t>
      </w:r>
      <w:r w:rsidRPr="00001CF7">
        <w:rPr>
          <w:rFonts w:ascii="Times New Roman" w:hAnsi="Times New Roman"/>
          <w:color w:val="000000"/>
          <w:sz w:val="24"/>
          <w:szCs w:val="24"/>
          <w:lang w:val="en-US" w:eastAsia="zh-CN"/>
        </w:rPr>
        <w:t>XX</w:t>
      </w:r>
      <w:r w:rsidRPr="00001CF7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в. </w:t>
      </w:r>
      <w:proofErr w:type="spellStart"/>
      <w:r w:rsidRPr="00001CF7">
        <w:rPr>
          <w:rFonts w:ascii="Times New Roman" w:hAnsi="Times New Roman"/>
          <w:color w:val="000000"/>
          <w:sz w:val="24"/>
          <w:szCs w:val="24"/>
          <w:lang w:eastAsia="zh-CN"/>
        </w:rPr>
        <w:t>Биогр</w:t>
      </w:r>
      <w:proofErr w:type="spellEnd"/>
      <w:r w:rsidRPr="00001CF7">
        <w:rPr>
          <w:rFonts w:ascii="Times New Roman" w:hAnsi="Times New Roman"/>
          <w:color w:val="000000"/>
          <w:sz w:val="24"/>
          <w:szCs w:val="24"/>
          <w:lang w:eastAsia="zh-CN"/>
        </w:rPr>
        <w:t>. слов. / Сост. и глав. ред.</w:t>
      </w:r>
      <w:r w:rsidRPr="00001CF7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001CF7">
        <w:rPr>
          <w:rFonts w:ascii="Times New Roman" w:hAnsi="Times New Roman"/>
          <w:color w:val="000000"/>
          <w:sz w:val="24"/>
          <w:szCs w:val="24"/>
          <w:lang w:eastAsia="zh-CN"/>
        </w:rPr>
        <w:t>П.А. Николаев. — М.: Научное изд. «Большая Российская энциклопедия»</w:t>
      </w:r>
    </w:p>
    <w:p w:rsidR="00EF598C" w:rsidRPr="00001CF7" w:rsidRDefault="00EF598C" w:rsidP="00001CF7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bCs/>
          <w:color w:val="191919"/>
          <w:sz w:val="24"/>
          <w:szCs w:val="24"/>
          <w:lang w:eastAsia="zh-CN"/>
        </w:rPr>
        <w:t xml:space="preserve">Сборник программ внеурочной деятельности: 1-4 классы / под ред. Виноградовой. - М.: </w:t>
      </w:r>
      <w:proofErr w:type="spellStart"/>
      <w:r w:rsidRPr="00001CF7">
        <w:rPr>
          <w:rFonts w:ascii="Times New Roman" w:hAnsi="Times New Roman"/>
          <w:bCs/>
          <w:color w:val="191919"/>
          <w:sz w:val="24"/>
          <w:szCs w:val="24"/>
          <w:lang w:eastAsia="zh-CN"/>
        </w:rPr>
        <w:t>Вентана</w:t>
      </w:r>
      <w:proofErr w:type="spellEnd"/>
      <w:r w:rsidRPr="00001CF7">
        <w:rPr>
          <w:rFonts w:ascii="Times New Roman" w:hAnsi="Times New Roman"/>
          <w:bCs/>
          <w:color w:val="191919"/>
          <w:sz w:val="24"/>
          <w:szCs w:val="24"/>
          <w:lang w:eastAsia="zh-CN"/>
        </w:rPr>
        <w:t xml:space="preserve">-Граф, 2011. - 168с. </w:t>
      </w:r>
    </w:p>
    <w:p w:rsidR="00EF598C" w:rsidRPr="00001CF7" w:rsidRDefault="00EF598C" w:rsidP="00001CF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sz w:val="24"/>
          <w:szCs w:val="24"/>
          <w:lang w:eastAsia="zh-CN"/>
        </w:rPr>
        <w:t>Светловская Н.Н. Методика внеклассного чтения. – М.: Педагогика, 1980</w:t>
      </w:r>
    </w:p>
    <w:p w:rsidR="00EF598C" w:rsidRPr="00001CF7" w:rsidRDefault="00EF598C" w:rsidP="00001CF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sz w:val="24"/>
          <w:szCs w:val="24"/>
          <w:lang w:eastAsia="zh-CN"/>
        </w:rPr>
        <w:t>Светловская Н.Н. Самостоятельное чтение. – М.: Педагогика, 1980</w:t>
      </w:r>
    </w:p>
    <w:p w:rsidR="00EF598C" w:rsidRPr="00001CF7" w:rsidRDefault="00EF598C" w:rsidP="00001CF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proofErr w:type="spellStart"/>
      <w:r w:rsidRPr="00001CF7">
        <w:rPr>
          <w:rFonts w:ascii="Times New Roman" w:hAnsi="Times New Roman"/>
          <w:sz w:val="24"/>
          <w:szCs w:val="24"/>
          <w:lang w:eastAsia="zh-CN"/>
        </w:rPr>
        <w:t>Сухин</w:t>
      </w:r>
      <w:proofErr w:type="spellEnd"/>
      <w:r w:rsidRPr="00001CF7">
        <w:rPr>
          <w:rFonts w:ascii="Times New Roman" w:hAnsi="Times New Roman"/>
          <w:sz w:val="24"/>
          <w:szCs w:val="24"/>
          <w:lang w:eastAsia="zh-CN"/>
        </w:rPr>
        <w:t xml:space="preserve"> И.Г. Занимательные литературные кроссворд-тесты. – Ярославль, «Академия развития», 2006</w:t>
      </w:r>
    </w:p>
    <w:p w:rsidR="00EF598C" w:rsidRPr="00001CF7" w:rsidRDefault="00EF598C" w:rsidP="00001CF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sz w:val="24"/>
          <w:szCs w:val="24"/>
          <w:lang w:eastAsia="zh-CN"/>
        </w:rPr>
        <w:t>Синицына Е. Умные слова. Из серии «Через игру – к совершенству». Популярное пособие для родителей, гувернеров и воспитателей. – «Лист», Москва, 1997</w:t>
      </w:r>
    </w:p>
    <w:p w:rsidR="00EF598C" w:rsidRPr="00001CF7" w:rsidRDefault="00EF598C" w:rsidP="00001CF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sz w:val="24"/>
          <w:szCs w:val="24"/>
          <w:lang w:eastAsia="zh-CN"/>
        </w:rPr>
        <w:t>Внеклассные мероприятия в начальной школе. - Под. ред. Мартыновой Я.Ю., Волгоград: Учитель, 2007</w:t>
      </w:r>
    </w:p>
    <w:p w:rsidR="00EF598C" w:rsidRPr="00001CF7" w:rsidRDefault="00EF598C" w:rsidP="00001CF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sz w:val="24"/>
          <w:szCs w:val="24"/>
          <w:lang w:eastAsia="zh-CN"/>
        </w:rPr>
        <w:t xml:space="preserve">Праздник  - ожидаемое чудо! Внеклассные мероприятия (спектакли, утренники, юморины, викторины). – Составитель: </w:t>
      </w:r>
      <w:proofErr w:type="spellStart"/>
      <w:r w:rsidRPr="00001CF7">
        <w:rPr>
          <w:rFonts w:ascii="Times New Roman" w:hAnsi="Times New Roman"/>
          <w:sz w:val="24"/>
          <w:szCs w:val="24"/>
          <w:lang w:eastAsia="zh-CN"/>
        </w:rPr>
        <w:t>Жиренко</w:t>
      </w:r>
      <w:proofErr w:type="spellEnd"/>
      <w:r w:rsidRPr="00001CF7">
        <w:rPr>
          <w:rFonts w:ascii="Times New Roman" w:hAnsi="Times New Roman"/>
          <w:sz w:val="24"/>
          <w:szCs w:val="24"/>
          <w:lang w:eastAsia="zh-CN"/>
        </w:rPr>
        <w:t xml:space="preserve"> О.Е., Москва: «ВАКО», 2006</w:t>
      </w:r>
    </w:p>
    <w:p w:rsidR="00EF598C" w:rsidRPr="00001CF7" w:rsidRDefault="00EF598C" w:rsidP="00001CF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sz w:val="24"/>
          <w:szCs w:val="24"/>
          <w:lang w:eastAsia="zh-CN"/>
        </w:rPr>
        <w:t>Яценко И. Ф. Поурочные разработки по внеклассному чтению.- Москва, «ВАКО», 2006</w:t>
      </w:r>
    </w:p>
    <w:p w:rsidR="00EF598C" w:rsidRPr="00001CF7" w:rsidRDefault="00EF598C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EF598C" w:rsidRDefault="00EF598C"/>
    <w:sectPr w:rsidR="00EF598C" w:rsidSect="00742ED7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851" w:bottom="1134" w:left="851" w:header="720" w:footer="96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51289" w:rsidRDefault="00351289" w:rsidP="00BD4ECE">
      <w:pPr>
        <w:spacing w:after="0" w:line="240" w:lineRule="auto"/>
      </w:pPr>
      <w:r>
        <w:separator/>
      </w:r>
    </w:p>
  </w:endnote>
  <w:endnote w:type="continuationSeparator" w:id="0">
    <w:p w:rsidR="00351289" w:rsidRDefault="00351289" w:rsidP="00BD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16505" w:rsidRDefault="00A1650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16505" w:rsidRDefault="00A1650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16505" w:rsidRDefault="00A165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51289" w:rsidRDefault="00351289" w:rsidP="00BD4ECE">
      <w:pPr>
        <w:spacing w:after="0" w:line="240" w:lineRule="auto"/>
      </w:pPr>
      <w:r>
        <w:separator/>
      </w:r>
    </w:p>
  </w:footnote>
  <w:footnote w:type="continuationSeparator" w:id="0">
    <w:p w:rsidR="00351289" w:rsidRDefault="00351289" w:rsidP="00BD4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16505" w:rsidRDefault="00A16505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16505" w:rsidRDefault="00A1650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221"/>
        </w:tabs>
      </w:pPr>
      <w:rPr>
        <w:rFonts w:ascii="Times New Roman" w:hAnsi="Times New Roman"/>
        <w:color w:val="auto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13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multilevel"/>
    <w:tmpl w:val="3550C800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39"/>
        </w:tabs>
        <w:ind w:left="739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9"/>
        </w:tabs>
        <w:ind w:left="109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9"/>
        </w:tabs>
        <w:ind w:left="145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9"/>
        </w:tabs>
        <w:ind w:left="181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9"/>
        </w:tabs>
        <w:ind w:left="217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9"/>
        </w:tabs>
        <w:ind w:left="253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9"/>
        </w:tabs>
        <w:ind w:left="289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9"/>
        </w:tabs>
        <w:ind w:left="3259" w:hanging="360"/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5"/>
        </w:tabs>
        <w:ind w:left="72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5"/>
        </w:tabs>
        <w:ind w:left="1085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5"/>
        </w:tabs>
        <w:ind w:left="144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5"/>
        </w:tabs>
        <w:ind w:left="180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5"/>
        </w:tabs>
        <w:ind w:left="216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5"/>
        </w:tabs>
        <w:ind w:left="252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5"/>
        </w:tabs>
        <w:ind w:left="288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5"/>
        </w:tabs>
        <w:ind w:left="324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5"/>
        </w:tabs>
        <w:ind w:left="3605" w:hanging="36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  <w:rPr>
        <w:rFonts w:cs="Times New Roman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10"/>
        </w:tabs>
        <w:ind w:left="181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70"/>
        </w:tabs>
        <w:ind w:left="217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10"/>
        </w:tabs>
        <w:ind w:left="3610" w:hanging="360"/>
      </w:pPr>
      <w:rPr>
        <w:rFonts w:cs="Times New Roman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</w:abstractNum>
  <w:abstractNum w:abstractNumId="17" w15:restartNumberingAfterBreak="0">
    <w:nsid w:val="00000012"/>
    <w:multiLevelType w:val="singleLevel"/>
    <w:tmpl w:val="00000012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8" w15:restartNumberingAfterBreak="0">
    <w:nsid w:val="00000013"/>
    <w:multiLevelType w:val="singleLevel"/>
    <w:tmpl w:val="00000013"/>
    <w:name w:val="WW8Num2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9" w15:restartNumberingAfterBreak="0">
    <w:nsid w:val="00000014"/>
    <w:multiLevelType w:val="single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0" w15:restartNumberingAfterBreak="0">
    <w:nsid w:val="00000015"/>
    <w:multiLevelType w:val="singleLevel"/>
    <w:tmpl w:val="00000015"/>
    <w:name w:val="WW8Num2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7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3" w15:restartNumberingAfterBreak="0">
    <w:nsid w:val="00000018"/>
    <w:multiLevelType w:val="multilevel"/>
    <w:tmpl w:val="0000001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4" w15:restartNumberingAfterBreak="0">
    <w:nsid w:val="08043DBD"/>
    <w:multiLevelType w:val="hybridMultilevel"/>
    <w:tmpl w:val="54BC3012"/>
    <w:lvl w:ilvl="0" w:tplc="28B4EF4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504"/>
        </w:tabs>
        <w:ind w:left="50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24"/>
        </w:tabs>
        <w:ind w:left="1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44"/>
        </w:tabs>
        <w:ind w:left="1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64"/>
        </w:tabs>
        <w:ind w:left="266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84"/>
        </w:tabs>
        <w:ind w:left="3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04"/>
        </w:tabs>
        <w:ind w:left="4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24"/>
        </w:tabs>
        <w:ind w:left="482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44"/>
        </w:tabs>
        <w:ind w:left="5544" w:hanging="360"/>
      </w:pPr>
      <w:rPr>
        <w:rFonts w:ascii="Wingdings" w:hAnsi="Wingdings" w:hint="default"/>
      </w:rPr>
    </w:lvl>
  </w:abstractNum>
  <w:abstractNum w:abstractNumId="25" w15:restartNumberingAfterBreak="0">
    <w:nsid w:val="14DB4800"/>
    <w:multiLevelType w:val="multilevel"/>
    <w:tmpl w:val="0000000B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" w15:restartNumberingAfterBreak="0">
    <w:nsid w:val="1AB30C4C"/>
    <w:multiLevelType w:val="multilevel"/>
    <w:tmpl w:val="76EE0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27" w15:restartNumberingAfterBreak="0">
    <w:nsid w:val="1ECD6792"/>
    <w:multiLevelType w:val="multilevel"/>
    <w:tmpl w:val="70E0B0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1ED04B44"/>
    <w:multiLevelType w:val="hybridMultilevel"/>
    <w:tmpl w:val="76EE01A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29" w15:restartNumberingAfterBreak="0">
    <w:nsid w:val="207A0E86"/>
    <w:multiLevelType w:val="hybridMultilevel"/>
    <w:tmpl w:val="A1FE113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30" w15:restartNumberingAfterBreak="0">
    <w:nsid w:val="267F21F0"/>
    <w:multiLevelType w:val="multilevel"/>
    <w:tmpl w:val="ED043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9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 w:hint="default"/>
        <w:b/>
      </w:rPr>
    </w:lvl>
  </w:abstractNum>
  <w:abstractNum w:abstractNumId="31" w15:restartNumberingAfterBreak="0">
    <w:nsid w:val="26E8439C"/>
    <w:multiLevelType w:val="multilevel"/>
    <w:tmpl w:val="46C42A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6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 w:hint="default"/>
        <w:b/>
      </w:rPr>
    </w:lvl>
  </w:abstractNum>
  <w:abstractNum w:abstractNumId="32" w15:restartNumberingAfterBreak="0">
    <w:nsid w:val="292E778C"/>
    <w:multiLevelType w:val="hybridMultilevel"/>
    <w:tmpl w:val="198C749A"/>
    <w:lvl w:ilvl="0" w:tplc="72DCCA8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504"/>
        </w:tabs>
        <w:ind w:left="50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24"/>
        </w:tabs>
        <w:ind w:left="1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44"/>
        </w:tabs>
        <w:ind w:left="1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64"/>
        </w:tabs>
        <w:ind w:left="266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84"/>
        </w:tabs>
        <w:ind w:left="3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04"/>
        </w:tabs>
        <w:ind w:left="4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24"/>
        </w:tabs>
        <w:ind w:left="482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44"/>
        </w:tabs>
        <w:ind w:left="5544" w:hanging="360"/>
      </w:pPr>
      <w:rPr>
        <w:rFonts w:ascii="Wingdings" w:hAnsi="Wingdings" w:hint="default"/>
      </w:rPr>
    </w:lvl>
  </w:abstractNum>
  <w:abstractNum w:abstractNumId="33" w15:restartNumberingAfterBreak="0">
    <w:nsid w:val="2D204F1A"/>
    <w:multiLevelType w:val="multilevel"/>
    <w:tmpl w:val="46C42A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6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 w:hint="default"/>
        <w:b/>
      </w:rPr>
    </w:lvl>
  </w:abstractNum>
  <w:abstractNum w:abstractNumId="34" w15:restartNumberingAfterBreak="0">
    <w:nsid w:val="3876411C"/>
    <w:multiLevelType w:val="multilevel"/>
    <w:tmpl w:val="A1FE11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35" w15:restartNumberingAfterBreak="0">
    <w:nsid w:val="3DCA3ECB"/>
    <w:multiLevelType w:val="multilevel"/>
    <w:tmpl w:val="54BC30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504"/>
        </w:tabs>
        <w:ind w:left="50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224"/>
        </w:tabs>
        <w:ind w:left="122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944"/>
        </w:tabs>
        <w:ind w:left="194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664"/>
        </w:tabs>
        <w:ind w:left="266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384"/>
        </w:tabs>
        <w:ind w:left="338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104"/>
        </w:tabs>
        <w:ind w:left="410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824"/>
        </w:tabs>
        <w:ind w:left="482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544"/>
        </w:tabs>
        <w:ind w:left="5544" w:hanging="360"/>
      </w:pPr>
      <w:rPr>
        <w:rFonts w:ascii="Wingdings" w:hAnsi="Wingdings" w:hint="default"/>
      </w:rPr>
    </w:lvl>
  </w:abstractNum>
  <w:abstractNum w:abstractNumId="36" w15:restartNumberingAfterBreak="0">
    <w:nsid w:val="56F12730"/>
    <w:multiLevelType w:val="hybridMultilevel"/>
    <w:tmpl w:val="2EFCF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4DD49B8"/>
    <w:multiLevelType w:val="hybridMultilevel"/>
    <w:tmpl w:val="BEB0F18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38" w15:restartNumberingAfterBreak="0">
    <w:nsid w:val="67766EB8"/>
    <w:multiLevelType w:val="hybridMultilevel"/>
    <w:tmpl w:val="06C044A8"/>
    <w:lvl w:ilvl="0" w:tplc="D9C05B68">
      <w:start w:val="1"/>
      <w:numFmt w:val="decimal"/>
      <w:lvlText w:val="%1."/>
      <w:lvlJc w:val="left"/>
      <w:pPr>
        <w:ind w:left="10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9" w:hanging="360"/>
      </w:pPr>
    </w:lvl>
    <w:lvl w:ilvl="2" w:tplc="0419001B" w:tentative="1">
      <w:start w:val="1"/>
      <w:numFmt w:val="lowerRoman"/>
      <w:lvlText w:val="%3."/>
      <w:lvlJc w:val="right"/>
      <w:pPr>
        <w:ind w:left="2489" w:hanging="180"/>
      </w:pPr>
    </w:lvl>
    <w:lvl w:ilvl="3" w:tplc="0419000F" w:tentative="1">
      <w:start w:val="1"/>
      <w:numFmt w:val="decimal"/>
      <w:lvlText w:val="%4."/>
      <w:lvlJc w:val="left"/>
      <w:pPr>
        <w:ind w:left="3209" w:hanging="360"/>
      </w:pPr>
    </w:lvl>
    <w:lvl w:ilvl="4" w:tplc="04190019" w:tentative="1">
      <w:start w:val="1"/>
      <w:numFmt w:val="lowerLetter"/>
      <w:lvlText w:val="%5."/>
      <w:lvlJc w:val="left"/>
      <w:pPr>
        <w:ind w:left="3929" w:hanging="360"/>
      </w:pPr>
    </w:lvl>
    <w:lvl w:ilvl="5" w:tplc="0419001B" w:tentative="1">
      <w:start w:val="1"/>
      <w:numFmt w:val="lowerRoman"/>
      <w:lvlText w:val="%6."/>
      <w:lvlJc w:val="right"/>
      <w:pPr>
        <w:ind w:left="4649" w:hanging="180"/>
      </w:pPr>
    </w:lvl>
    <w:lvl w:ilvl="6" w:tplc="0419000F" w:tentative="1">
      <w:start w:val="1"/>
      <w:numFmt w:val="decimal"/>
      <w:lvlText w:val="%7."/>
      <w:lvlJc w:val="left"/>
      <w:pPr>
        <w:ind w:left="5369" w:hanging="360"/>
      </w:pPr>
    </w:lvl>
    <w:lvl w:ilvl="7" w:tplc="04190019" w:tentative="1">
      <w:start w:val="1"/>
      <w:numFmt w:val="lowerLetter"/>
      <w:lvlText w:val="%8."/>
      <w:lvlJc w:val="left"/>
      <w:pPr>
        <w:ind w:left="6089" w:hanging="360"/>
      </w:pPr>
    </w:lvl>
    <w:lvl w:ilvl="8" w:tplc="0419001B" w:tentative="1">
      <w:start w:val="1"/>
      <w:numFmt w:val="lowerRoman"/>
      <w:lvlText w:val="%9."/>
      <w:lvlJc w:val="right"/>
      <w:pPr>
        <w:ind w:left="6809" w:hanging="180"/>
      </w:pPr>
    </w:lvl>
  </w:abstractNum>
  <w:abstractNum w:abstractNumId="39" w15:restartNumberingAfterBreak="0">
    <w:nsid w:val="76876BE5"/>
    <w:multiLevelType w:val="hybridMultilevel"/>
    <w:tmpl w:val="1D60340C"/>
    <w:lvl w:ilvl="0" w:tplc="28B4EF4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C21EAD7E">
      <w:start w:val="19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 w:hint="default"/>
        <w:b/>
      </w:rPr>
    </w:lvl>
  </w:abstractNum>
  <w:abstractNum w:abstractNumId="40" w15:restartNumberingAfterBreak="0">
    <w:nsid w:val="79C84322"/>
    <w:multiLevelType w:val="hybridMultilevel"/>
    <w:tmpl w:val="ED04390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C21EAD7E">
      <w:start w:val="19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 w:hint="default"/>
        <w:b/>
      </w:rPr>
    </w:lvl>
  </w:abstractNum>
  <w:abstractNum w:abstractNumId="41" w15:restartNumberingAfterBreak="0">
    <w:nsid w:val="7B52465B"/>
    <w:multiLevelType w:val="hybridMultilevel"/>
    <w:tmpl w:val="A8008A94"/>
    <w:lvl w:ilvl="0" w:tplc="72DCCA8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74721392">
    <w:abstractNumId w:val="0"/>
  </w:num>
  <w:num w:numId="2" w16cid:durableId="557128703">
    <w:abstractNumId w:val="1"/>
  </w:num>
  <w:num w:numId="3" w16cid:durableId="251208600">
    <w:abstractNumId w:val="2"/>
  </w:num>
  <w:num w:numId="4" w16cid:durableId="77988770">
    <w:abstractNumId w:val="3"/>
  </w:num>
  <w:num w:numId="5" w16cid:durableId="566916253">
    <w:abstractNumId w:val="4"/>
  </w:num>
  <w:num w:numId="6" w16cid:durableId="751853134">
    <w:abstractNumId w:val="5"/>
  </w:num>
  <w:num w:numId="7" w16cid:durableId="362288746">
    <w:abstractNumId w:val="6"/>
  </w:num>
  <w:num w:numId="8" w16cid:durableId="653607393">
    <w:abstractNumId w:val="7"/>
  </w:num>
  <w:num w:numId="9" w16cid:durableId="1799957419">
    <w:abstractNumId w:val="8"/>
  </w:num>
  <w:num w:numId="10" w16cid:durableId="1332368881">
    <w:abstractNumId w:val="9"/>
  </w:num>
  <w:num w:numId="11" w16cid:durableId="2136026374">
    <w:abstractNumId w:val="10"/>
  </w:num>
  <w:num w:numId="12" w16cid:durableId="1053696018">
    <w:abstractNumId w:val="11"/>
  </w:num>
  <w:num w:numId="13" w16cid:durableId="1848248758">
    <w:abstractNumId w:val="12"/>
  </w:num>
  <w:num w:numId="14" w16cid:durableId="196428300">
    <w:abstractNumId w:val="13"/>
  </w:num>
  <w:num w:numId="15" w16cid:durableId="2074809210">
    <w:abstractNumId w:val="14"/>
  </w:num>
  <w:num w:numId="16" w16cid:durableId="2019773243">
    <w:abstractNumId w:val="15"/>
  </w:num>
  <w:num w:numId="17" w16cid:durableId="1453745149">
    <w:abstractNumId w:val="16"/>
  </w:num>
  <w:num w:numId="18" w16cid:durableId="1428424415">
    <w:abstractNumId w:val="17"/>
  </w:num>
  <w:num w:numId="19" w16cid:durableId="2039308452">
    <w:abstractNumId w:val="18"/>
  </w:num>
  <w:num w:numId="20" w16cid:durableId="1798446691">
    <w:abstractNumId w:val="19"/>
  </w:num>
  <w:num w:numId="21" w16cid:durableId="1546991818">
    <w:abstractNumId w:val="20"/>
  </w:num>
  <w:num w:numId="22" w16cid:durableId="195505057">
    <w:abstractNumId w:val="21"/>
  </w:num>
  <w:num w:numId="23" w16cid:durableId="646470740">
    <w:abstractNumId w:val="22"/>
  </w:num>
  <w:num w:numId="24" w16cid:durableId="1733891395">
    <w:abstractNumId w:val="23"/>
  </w:num>
  <w:num w:numId="25" w16cid:durableId="1682199827">
    <w:abstractNumId w:val="36"/>
  </w:num>
  <w:num w:numId="26" w16cid:durableId="468669389">
    <w:abstractNumId w:val="40"/>
  </w:num>
  <w:num w:numId="27" w16cid:durableId="1276592310">
    <w:abstractNumId w:val="25"/>
  </w:num>
  <w:num w:numId="28" w16cid:durableId="620040193">
    <w:abstractNumId w:val="27"/>
  </w:num>
  <w:num w:numId="29" w16cid:durableId="738207948">
    <w:abstractNumId w:val="31"/>
  </w:num>
  <w:num w:numId="30" w16cid:durableId="57482482">
    <w:abstractNumId w:val="33"/>
  </w:num>
  <w:num w:numId="31" w16cid:durableId="2025394810">
    <w:abstractNumId w:val="39"/>
  </w:num>
  <w:num w:numId="32" w16cid:durableId="479276251">
    <w:abstractNumId w:val="24"/>
  </w:num>
  <w:num w:numId="33" w16cid:durableId="1441297003">
    <w:abstractNumId w:val="35"/>
  </w:num>
  <w:num w:numId="34" w16cid:durableId="579146451">
    <w:abstractNumId w:val="32"/>
  </w:num>
  <w:num w:numId="35" w16cid:durableId="504244886">
    <w:abstractNumId w:val="30"/>
  </w:num>
  <w:num w:numId="36" w16cid:durableId="2052996373">
    <w:abstractNumId w:val="29"/>
  </w:num>
  <w:num w:numId="37" w16cid:durableId="293098886">
    <w:abstractNumId w:val="34"/>
  </w:num>
  <w:num w:numId="38" w16cid:durableId="445850622">
    <w:abstractNumId w:val="28"/>
  </w:num>
  <w:num w:numId="39" w16cid:durableId="1880775323">
    <w:abstractNumId w:val="26"/>
  </w:num>
  <w:num w:numId="40" w16cid:durableId="1214268853">
    <w:abstractNumId w:val="37"/>
  </w:num>
  <w:num w:numId="41" w16cid:durableId="1226911510">
    <w:abstractNumId w:val="41"/>
  </w:num>
  <w:num w:numId="42" w16cid:durableId="659771861">
    <w:abstractNumId w:val="38"/>
  </w:num>
  <w:num w:numId="43" w16cid:durableId="248780201">
    <w:abstractNumId w:val="11"/>
  </w:num>
  <w:num w:numId="44" w16cid:durableId="1349021835">
    <w:abstractNumId w:val="16"/>
  </w:num>
  <w:num w:numId="45" w16cid:durableId="967737299">
    <w:abstractNumId w:val="12"/>
  </w:num>
  <w:num w:numId="46" w16cid:durableId="19002837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01CF7"/>
    <w:rsid w:val="00001CF7"/>
    <w:rsid w:val="000037F8"/>
    <w:rsid w:val="0020611F"/>
    <w:rsid w:val="00351289"/>
    <w:rsid w:val="0040775D"/>
    <w:rsid w:val="00571585"/>
    <w:rsid w:val="005C711D"/>
    <w:rsid w:val="005D3CE3"/>
    <w:rsid w:val="00742ED7"/>
    <w:rsid w:val="00883B59"/>
    <w:rsid w:val="008D5061"/>
    <w:rsid w:val="00A16505"/>
    <w:rsid w:val="00A72160"/>
    <w:rsid w:val="00B8199E"/>
    <w:rsid w:val="00B90254"/>
    <w:rsid w:val="00BB4D2C"/>
    <w:rsid w:val="00BB5ADA"/>
    <w:rsid w:val="00BD4ECE"/>
    <w:rsid w:val="00C17D79"/>
    <w:rsid w:val="00C40CDE"/>
    <w:rsid w:val="00C410B1"/>
    <w:rsid w:val="00C759F7"/>
    <w:rsid w:val="00CA30BE"/>
    <w:rsid w:val="00CF26B1"/>
    <w:rsid w:val="00DA7045"/>
    <w:rsid w:val="00DD46E4"/>
    <w:rsid w:val="00EF598C"/>
    <w:rsid w:val="00F5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E21A70"/>
  <w15:docId w15:val="{B748B594-C129-4F62-8A5C-C1435CC37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locked="1" w:semiHidden="1" w:uiPriority="0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locked="1" w:uiPriority="0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611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4z0">
    <w:name w:val="WW8Num4z0"/>
    <w:uiPriority w:val="99"/>
    <w:rsid w:val="00001CF7"/>
    <w:rPr>
      <w:color w:val="auto"/>
    </w:rPr>
  </w:style>
  <w:style w:type="character" w:customStyle="1" w:styleId="WW8Num5z0">
    <w:name w:val="WW8Num5z0"/>
    <w:uiPriority w:val="99"/>
    <w:rsid w:val="00001CF7"/>
    <w:rPr>
      <w:color w:val="auto"/>
    </w:rPr>
  </w:style>
  <w:style w:type="character" w:customStyle="1" w:styleId="WW8Num6z0">
    <w:name w:val="WW8Num6z0"/>
    <w:uiPriority w:val="99"/>
    <w:rsid w:val="00001CF7"/>
    <w:rPr>
      <w:rFonts w:ascii="Times New Roman" w:hAnsi="Times New Roman"/>
    </w:rPr>
  </w:style>
  <w:style w:type="character" w:customStyle="1" w:styleId="WW8Num7z0">
    <w:name w:val="WW8Num7z0"/>
    <w:uiPriority w:val="99"/>
    <w:rsid w:val="00001CF7"/>
    <w:rPr>
      <w:rFonts w:ascii="Times New Roman" w:hAnsi="Times New Roman"/>
    </w:rPr>
  </w:style>
  <w:style w:type="character" w:customStyle="1" w:styleId="WW8Num10z0">
    <w:name w:val="WW8Num10z0"/>
    <w:uiPriority w:val="99"/>
    <w:rsid w:val="00001CF7"/>
    <w:rPr>
      <w:color w:val="auto"/>
    </w:rPr>
  </w:style>
  <w:style w:type="character" w:customStyle="1" w:styleId="WW8Num12z0">
    <w:name w:val="WW8Num12z0"/>
    <w:uiPriority w:val="99"/>
    <w:rsid w:val="00001CF7"/>
    <w:rPr>
      <w:rFonts w:ascii="Wingdings 2" w:hAnsi="Wingdings 2"/>
    </w:rPr>
  </w:style>
  <w:style w:type="character" w:customStyle="1" w:styleId="WW8Num12z1">
    <w:name w:val="WW8Num12z1"/>
    <w:uiPriority w:val="99"/>
    <w:rsid w:val="00001CF7"/>
    <w:rPr>
      <w:rFonts w:ascii="Courier New" w:hAnsi="Courier New"/>
    </w:rPr>
  </w:style>
  <w:style w:type="character" w:customStyle="1" w:styleId="WW8Num12z2">
    <w:name w:val="WW8Num12z2"/>
    <w:uiPriority w:val="99"/>
    <w:rsid w:val="00001CF7"/>
    <w:rPr>
      <w:rFonts w:ascii="Wingdings" w:hAnsi="Wingdings"/>
    </w:rPr>
  </w:style>
  <w:style w:type="character" w:customStyle="1" w:styleId="WW8Num13z0">
    <w:name w:val="WW8Num13z0"/>
    <w:uiPriority w:val="99"/>
    <w:rsid w:val="00001CF7"/>
    <w:rPr>
      <w:rFonts w:ascii="Symbol" w:hAnsi="Symbol"/>
    </w:rPr>
  </w:style>
  <w:style w:type="character" w:customStyle="1" w:styleId="WW8Num13z1">
    <w:name w:val="WW8Num13z1"/>
    <w:uiPriority w:val="99"/>
    <w:rsid w:val="00001CF7"/>
    <w:rPr>
      <w:rFonts w:ascii="Courier New" w:hAnsi="Courier New"/>
    </w:rPr>
  </w:style>
  <w:style w:type="character" w:customStyle="1" w:styleId="WW8Num13z2">
    <w:name w:val="WW8Num13z2"/>
    <w:uiPriority w:val="99"/>
    <w:rsid w:val="00001CF7"/>
    <w:rPr>
      <w:rFonts w:ascii="Wingdings" w:hAnsi="Wingdings"/>
    </w:rPr>
  </w:style>
  <w:style w:type="character" w:customStyle="1" w:styleId="WW8Num14z0">
    <w:name w:val="WW8Num14z0"/>
    <w:uiPriority w:val="99"/>
    <w:rsid w:val="00001CF7"/>
    <w:rPr>
      <w:rFonts w:ascii="Symbol" w:hAnsi="Symbol"/>
      <w:color w:val="auto"/>
    </w:rPr>
  </w:style>
  <w:style w:type="character" w:customStyle="1" w:styleId="WW8Num14z1">
    <w:name w:val="WW8Num14z1"/>
    <w:uiPriority w:val="99"/>
    <w:rsid w:val="00001CF7"/>
    <w:rPr>
      <w:rFonts w:ascii="Courier New" w:hAnsi="Courier New"/>
    </w:rPr>
  </w:style>
  <w:style w:type="character" w:customStyle="1" w:styleId="WW8Num14z2">
    <w:name w:val="WW8Num14z2"/>
    <w:uiPriority w:val="99"/>
    <w:rsid w:val="00001CF7"/>
    <w:rPr>
      <w:rFonts w:ascii="Wingdings" w:hAnsi="Wingdings"/>
    </w:rPr>
  </w:style>
  <w:style w:type="character" w:customStyle="1" w:styleId="WW8Num15z0">
    <w:name w:val="WW8Num15z0"/>
    <w:uiPriority w:val="99"/>
    <w:rsid w:val="00001CF7"/>
    <w:rPr>
      <w:rFonts w:ascii="Symbol" w:hAnsi="Symbol"/>
    </w:rPr>
  </w:style>
  <w:style w:type="character" w:customStyle="1" w:styleId="WW8Num15z1">
    <w:name w:val="WW8Num15z1"/>
    <w:uiPriority w:val="99"/>
    <w:rsid w:val="00001CF7"/>
    <w:rPr>
      <w:rFonts w:ascii="Courier New" w:hAnsi="Courier New"/>
    </w:rPr>
  </w:style>
  <w:style w:type="character" w:customStyle="1" w:styleId="WW8Num15z2">
    <w:name w:val="WW8Num15z2"/>
    <w:uiPriority w:val="99"/>
    <w:rsid w:val="00001CF7"/>
    <w:rPr>
      <w:rFonts w:ascii="Wingdings" w:hAnsi="Wingdings"/>
    </w:rPr>
  </w:style>
  <w:style w:type="character" w:customStyle="1" w:styleId="WW8Num16z0">
    <w:name w:val="WW8Num16z0"/>
    <w:uiPriority w:val="99"/>
    <w:rsid w:val="00001CF7"/>
    <w:rPr>
      <w:rFonts w:ascii="Symbol" w:hAnsi="Symbol"/>
    </w:rPr>
  </w:style>
  <w:style w:type="character" w:customStyle="1" w:styleId="WW8Num16z1">
    <w:name w:val="WW8Num16z1"/>
    <w:uiPriority w:val="99"/>
    <w:rsid w:val="00001CF7"/>
    <w:rPr>
      <w:rFonts w:ascii="Courier New" w:hAnsi="Courier New"/>
    </w:rPr>
  </w:style>
  <w:style w:type="character" w:customStyle="1" w:styleId="WW8Num16z2">
    <w:name w:val="WW8Num16z2"/>
    <w:uiPriority w:val="99"/>
    <w:rsid w:val="00001CF7"/>
    <w:rPr>
      <w:rFonts w:ascii="Wingdings" w:hAnsi="Wingdings"/>
    </w:rPr>
  </w:style>
  <w:style w:type="character" w:customStyle="1" w:styleId="WW8Num17z0">
    <w:name w:val="WW8Num17z0"/>
    <w:uiPriority w:val="99"/>
    <w:rsid w:val="00001CF7"/>
    <w:rPr>
      <w:color w:val="auto"/>
    </w:rPr>
  </w:style>
  <w:style w:type="character" w:customStyle="1" w:styleId="WW8Num17z1">
    <w:name w:val="WW8Num17z1"/>
    <w:uiPriority w:val="99"/>
    <w:rsid w:val="00001CF7"/>
    <w:rPr>
      <w:rFonts w:ascii="Courier New" w:hAnsi="Courier New"/>
    </w:rPr>
  </w:style>
  <w:style w:type="character" w:customStyle="1" w:styleId="WW8Num17z2">
    <w:name w:val="WW8Num17z2"/>
    <w:uiPriority w:val="99"/>
    <w:rsid w:val="00001CF7"/>
    <w:rPr>
      <w:rFonts w:ascii="Wingdings" w:hAnsi="Wingdings"/>
    </w:rPr>
  </w:style>
  <w:style w:type="character" w:customStyle="1" w:styleId="WW8Num19z0">
    <w:name w:val="WW8Num19z0"/>
    <w:uiPriority w:val="99"/>
    <w:rsid w:val="00001CF7"/>
    <w:rPr>
      <w:rFonts w:ascii="Symbol" w:hAnsi="Symbol"/>
    </w:rPr>
  </w:style>
  <w:style w:type="character" w:customStyle="1" w:styleId="WW8Num19z1">
    <w:name w:val="WW8Num19z1"/>
    <w:uiPriority w:val="99"/>
    <w:rsid w:val="00001CF7"/>
    <w:rPr>
      <w:rFonts w:ascii="Courier New" w:hAnsi="Courier New"/>
    </w:rPr>
  </w:style>
  <w:style w:type="character" w:customStyle="1" w:styleId="WW8Num19z2">
    <w:name w:val="WW8Num19z2"/>
    <w:uiPriority w:val="99"/>
    <w:rsid w:val="00001CF7"/>
    <w:rPr>
      <w:rFonts w:ascii="Wingdings" w:hAnsi="Wingdings"/>
    </w:rPr>
  </w:style>
  <w:style w:type="character" w:customStyle="1" w:styleId="WW8Num20z0">
    <w:name w:val="WW8Num20z0"/>
    <w:uiPriority w:val="99"/>
    <w:rsid w:val="00001CF7"/>
    <w:rPr>
      <w:rFonts w:ascii="Symbol" w:hAnsi="Symbol"/>
    </w:rPr>
  </w:style>
  <w:style w:type="character" w:customStyle="1" w:styleId="WW8Num20z1">
    <w:name w:val="WW8Num20z1"/>
    <w:uiPriority w:val="99"/>
    <w:rsid w:val="00001CF7"/>
    <w:rPr>
      <w:rFonts w:ascii="Courier New" w:hAnsi="Courier New"/>
    </w:rPr>
  </w:style>
  <w:style w:type="character" w:customStyle="1" w:styleId="WW8Num20z2">
    <w:name w:val="WW8Num20z2"/>
    <w:uiPriority w:val="99"/>
    <w:rsid w:val="00001CF7"/>
    <w:rPr>
      <w:rFonts w:ascii="Wingdings" w:hAnsi="Wingdings"/>
    </w:rPr>
  </w:style>
  <w:style w:type="character" w:customStyle="1" w:styleId="WW8Num21z0">
    <w:name w:val="WW8Num21z0"/>
    <w:uiPriority w:val="99"/>
    <w:rsid w:val="00001CF7"/>
    <w:rPr>
      <w:rFonts w:ascii="Symbol" w:hAnsi="Symbol"/>
    </w:rPr>
  </w:style>
  <w:style w:type="character" w:customStyle="1" w:styleId="WW8Num21z1">
    <w:name w:val="WW8Num21z1"/>
    <w:uiPriority w:val="99"/>
    <w:rsid w:val="00001CF7"/>
    <w:rPr>
      <w:rFonts w:ascii="Courier New" w:hAnsi="Courier New"/>
    </w:rPr>
  </w:style>
  <w:style w:type="character" w:customStyle="1" w:styleId="WW8Num21z2">
    <w:name w:val="WW8Num21z2"/>
    <w:uiPriority w:val="99"/>
    <w:rsid w:val="00001CF7"/>
    <w:rPr>
      <w:rFonts w:ascii="Wingdings" w:hAnsi="Wingdings"/>
    </w:rPr>
  </w:style>
  <w:style w:type="character" w:customStyle="1" w:styleId="WW8Num22z0">
    <w:name w:val="WW8Num22z0"/>
    <w:uiPriority w:val="99"/>
    <w:rsid w:val="00001CF7"/>
    <w:rPr>
      <w:rFonts w:ascii="Symbol" w:hAnsi="Symbol"/>
    </w:rPr>
  </w:style>
  <w:style w:type="character" w:customStyle="1" w:styleId="WW8Num22z1">
    <w:name w:val="WW8Num22z1"/>
    <w:uiPriority w:val="99"/>
    <w:rsid w:val="00001CF7"/>
    <w:rPr>
      <w:rFonts w:ascii="Courier New" w:hAnsi="Courier New"/>
    </w:rPr>
  </w:style>
  <w:style w:type="character" w:customStyle="1" w:styleId="WW8Num22z2">
    <w:name w:val="WW8Num22z2"/>
    <w:uiPriority w:val="99"/>
    <w:rsid w:val="00001CF7"/>
    <w:rPr>
      <w:rFonts w:ascii="Wingdings" w:hAnsi="Wingdings"/>
    </w:rPr>
  </w:style>
  <w:style w:type="character" w:customStyle="1" w:styleId="WW8Num23z0">
    <w:name w:val="WW8Num23z0"/>
    <w:uiPriority w:val="99"/>
    <w:rsid w:val="00001CF7"/>
    <w:rPr>
      <w:rFonts w:ascii="Symbol" w:hAnsi="Symbol"/>
    </w:rPr>
  </w:style>
  <w:style w:type="character" w:customStyle="1" w:styleId="WW8Num23z1">
    <w:name w:val="WW8Num23z1"/>
    <w:uiPriority w:val="99"/>
    <w:rsid w:val="00001CF7"/>
    <w:rPr>
      <w:rFonts w:ascii="Courier New" w:hAnsi="Courier New"/>
    </w:rPr>
  </w:style>
  <w:style w:type="character" w:customStyle="1" w:styleId="WW8Num23z2">
    <w:name w:val="WW8Num23z2"/>
    <w:uiPriority w:val="99"/>
    <w:rsid w:val="00001CF7"/>
    <w:rPr>
      <w:rFonts w:ascii="Wingdings" w:hAnsi="Wingdings"/>
    </w:rPr>
  </w:style>
  <w:style w:type="character" w:customStyle="1" w:styleId="2">
    <w:name w:val="Основной шрифт абзаца2"/>
    <w:uiPriority w:val="99"/>
    <w:rsid w:val="00001CF7"/>
  </w:style>
  <w:style w:type="character" w:customStyle="1" w:styleId="WW8Num2z0">
    <w:name w:val="WW8Num2z0"/>
    <w:uiPriority w:val="99"/>
    <w:rsid w:val="00001CF7"/>
    <w:rPr>
      <w:rFonts w:ascii="Times New Roman" w:hAnsi="Times New Roman"/>
    </w:rPr>
  </w:style>
  <w:style w:type="character" w:customStyle="1" w:styleId="WW8Num5z1">
    <w:name w:val="WW8Num5z1"/>
    <w:uiPriority w:val="99"/>
    <w:rsid w:val="00001CF7"/>
    <w:rPr>
      <w:rFonts w:ascii="Courier New" w:hAnsi="Courier New"/>
    </w:rPr>
  </w:style>
  <w:style w:type="character" w:customStyle="1" w:styleId="WW8Num5z2">
    <w:name w:val="WW8Num5z2"/>
    <w:uiPriority w:val="99"/>
    <w:rsid w:val="00001CF7"/>
    <w:rPr>
      <w:rFonts w:ascii="Wingdings" w:hAnsi="Wingdings"/>
    </w:rPr>
  </w:style>
  <w:style w:type="character" w:customStyle="1" w:styleId="WW8Num5z3">
    <w:name w:val="WW8Num5z3"/>
    <w:uiPriority w:val="99"/>
    <w:rsid w:val="00001CF7"/>
    <w:rPr>
      <w:rFonts w:ascii="Symbol" w:hAnsi="Symbol"/>
    </w:rPr>
  </w:style>
  <w:style w:type="character" w:customStyle="1" w:styleId="WW8Num8z0">
    <w:name w:val="WW8Num8z0"/>
    <w:uiPriority w:val="99"/>
    <w:rsid w:val="00001CF7"/>
    <w:rPr>
      <w:rFonts w:ascii="Times New Roman" w:hAnsi="Times New Roman"/>
    </w:rPr>
  </w:style>
  <w:style w:type="character" w:customStyle="1" w:styleId="WW8Num9z0">
    <w:name w:val="WW8Num9z0"/>
    <w:uiPriority w:val="99"/>
    <w:rsid w:val="00001CF7"/>
    <w:rPr>
      <w:rFonts w:ascii="Times New Roman" w:hAnsi="Times New Roman"/>
    </w:rPr>
  </w:style>
  <w:style w:type="character" w:customStyle="1" w:styleId="WW8Num11z0">
    <w:name w:val="WW8Num11z0"/>
    <w:uiPriority w:val="99"/>
    <w:rsid w:val="00001CF7"/>
    <w:rPr>
      <w:rFonts w:ascii="Times New Roman" w:hAnsi="Times New Roman"/>
    </w:rPr>
  </w:style>
  <w:style w:type="character" w:customStyle="1" w:styleId="WW8Num12z3">
    <w:name w:val="WW8Num12z3"/>
    <w:uiPriority w:val="99"/>
    <w:rsid w:val="00001CF7"/>
    <w:rPr>
      <w:rFonts w:ascii="Symbol" w:hAnsi="Symbol"/>
    </w:rPr>
  </w:style>
  <w:style w:type="character" w:customStyle="1" w:styleId="WW8NumSt6z0">
    <w:name w:val="WW8NumSt6z0"/>
    <w:uiPriority w:val="99"/>
    <w:rsid w:val="00001CF7"/>
    <w:rPr>
      <w:rFonts w:ascii="Times New Roman" w:hAnsi="Times New Roman"/>
    </w:rPr>
  </w:style>
  <w:style w:type="character" w:customStyle="1" w:styleId="WW8NumSt7z0">
    <w:name w:val="WW8NumSt7z0"/>
    <w:uiPriority w:val="99"/>
    <w:rsid w:val="00001CF7"/>
    <w:rPr>
      <w:rFonts w:ascii="Times New Roman" w:hAnsi="Times New Roman"/>
    </w:rPr>
  </w:style>
  <w:style w:type="character" w:customStyle="1" w:styleId="1">
    <w:name w:val="Основной шрифт абзаца1"/>
    <w:uiPriority w:val="99"/>
    <w:rsid w:val="00001CF7"/>
  </w:style>
  <w:style w:type="character" w:styleId="a3">
    <w:name w:val="page number"/>
    <w:uiPriority w:val="99"/>
    <w:rsid w:val="00001CF7"/>
    <w:rPr>
      <w:rFonts w:cs="Times New Roman"/>
    </w:rPr>
  </w:style>
  <w:style w:type="character" w:styleId="a4">
    <w:name w:val="Hyperlink"/>
    <w:uiPriority w:val="99"/>
    <w:rsid w:val="00001CF7"/>
    <w:rPr>
      <w:rFonts w:cs="Times New Roman"/>
      <w:color w:val="0000FF"/>
      <w:u w:val="single"/>
    </w:rPr>
  </w:style>
  <w:style w:type="character" w:customStyle="1" w:styleId="a5">
    <w:name w:val="Символ нумерации"/>
    <w:uiPriority w:val="99"/>
    <w:rsid w:val="00001CF7"/>
  </w:style>
  <w:style w:type="character" w:customStyle="1" w:styleId="a6">
    <w:name w:val="Маркеры списка"/>
    <w:uiPriority w:val="99"/>
    <w:rsid w:val="00001CF7"/>
    <w:rPr>
      <w:rFonts w:ascii="OpenSymbol" w:eastAsia="OpenSymbol" w:hAnsi="OpenSymbol"/>
    </w:rPr>
  </w:style>
  <w:style w:type="character" w:customStyle="1" w:styleId="standarttab1">
    <w:name w:val="standarttab1"/>
    <w:uiPriority w:val="99"/>
    <w:rsid w:val="00001CF7"/>
    <w:rPr>
      <w:rFonts w:ascii="Times New Roman" w:hAnsi="Times New Roman"/>
      <w:color w:val="990000"/>
      <w:sz w:val="27"/>
      <w:u w:val="none"/>
    </w:rPr>
  </w:style>
  <w:style w:type="character" w:styleId="a7">
    <w:name w:val="Strong"/>
    <w:uiPriority w:val="99"/>
    <w:qFormat/>
    <w:rsid w:val="00001CF7"/>
    <w:rPr>
      <w:rFonts w:cs="Times New Roman"/>
      <w:b/>
    </w:rPr>
  </w:style>
  <w:style w:type="paragraph" w:customStyle="1" w:styleId="10">
    <w:name w:val="Заголовок1"/>
    <w:basedOn w:val="a"/>
    <w:next w:val="a8"/>
    <w:uiPriority w:val="99"/>
    <w:rsid w:val="00001CF7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styleId="a8">
    <w:name w:val="Body Text"/>
    <w:basedOn w:val="a"/>
    <w:link w:val="a9"/>
    <w:uiPriority w:val="99"/>
    <w:rsid w:val="00001CF7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9">
    <w:name w:val="Основной текст Знак"/>
    <w:link w:val="a8"/>
    <w:uiPriority w:val="99"/>
    <w:locked/>
    <w:rsid w:val="00001CF7"/>
    <w:rPr>
      <w:rFonts w:ascii="Times New Roman" w:hAnsi="Times New Roman" w:cs="Times New Roman"/>
      <w:sz w:val="24"/>
      <w:szCs w:val="24"/>
      <w:lang w:eastAsia="zh-CN"/>
    </w:rPr>
  </w:style>
  <w:style w:type="paragraph" w:styleId="aa">
    <w:name w:val="List"/>
    <w:basedOn w:val="a8"/>
    <w:uiPriority w:val="99"/>
    <w:rsid w:val="00001CF7"/>
    <w:rPr>
      <w:rFonts w:cs="Mangal"/>
    </w:rPr>
  </w:style>
  <w:style w:type="paragraph" w:styleId="ab">
    <w:name w:val="caption"/>
    <w:basedOn w:val="a"/>
    <w:uiPriority w:val="99"/>
    <w:qFormat/>
    <w:rsid w:val="00001CF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20">
    <w:name w:val="Указатель2"/>
    <w:basedOn w:val="a"/>
    <w:uiPriority w:val="99"/>
    <w:rsid w:val="00001CF7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customStyle="1" w:styleId="11">
    <w:name w:val="Название объекта1"/>
    <w:basedOn w:val="a"/>
    <w:uiPriority w:val="99"/>
    <w:rsid w:val="00001CF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12">
    <w:name w:val="Указатель1"/>
    <w:basedOn w:val="a"/>
    <w:uiPriority w:val="99"/>
    <w:rsid w:val="00001CF7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styleId="ac">
    <w:name w:val="header"/>
    <w:basedOn w:val="a"/>
    <w:link w:val="ad"/>
    <w:uiPriority w:val="99"/>
    <w:rsid w:val="00001CF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d">
    <w:name w:val="Верхний колонтитул Знак"/>
    <w:link w:val="ac"/>
    <w:uiPriority w:val="99"/>
    <w:locked/>
    <w:rsid w:val="00001CF7"/>
    <w:rPr>
      <w:rFonts w:ascii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rsid w:val="00001CF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f">
    <w:name w:val="Нижний колонтитул Знак"/>
    <w:link w:val="ae"/>
    <w:uiPriority w:val="99"/>
    <w:locked/>
    <w:rsid w:val="00001CF7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af0">
    <w:name w:val="Содержимое таблицы"/>
    <w:basedOn w:val="a"/>
    <w:uiPriority w:val="99"/>
    <w:rsid w:val="00001CF7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1">
    <w:name w:val="Заголовок таблицы"/>
    <w:basedOn w:val="af0"/>
    <w:uiPriority w:val="99"/>
    <w:rsid w:val="00001CF7"/>
    <w:pPr>
      <w:jc w:val="center"/>
    </w:pPr>
    <w:rPr>
      <w:b/>
      <w:bCs/>
    </w:rPr>
  </w:style>
  <w:style w:type="paragraph" w:customStyle="1" w:styleId="af2">
    <w:name w:val="Содержимое врезки"/>
    <w:basedOn w:val="a8"/>
    <w:uiPriority w:val="99"/>
    <w:rsid w:val="00001CF7"/>
  </w:style>
  <w:style w:type="paragraph" w:customStyle="1" w:styleId="ListParagraph1">
    <w:name w:val="List Paragraph1"/>
    <w:basedOn w:val="a"/>
    <w:uiPriority w:val="99"/>
    <w:rsid w:val="00001CF7"/>
    <w:pPr>
      <w:suppressAutoHyphens/>
      <w:spacing w:after="0" w:line="240" w:lineRule="auto"/>
      <w:ind w:left="720" w:firstLine="708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3">
    <w:name w:val="Normal (Web)"/>
    <w:basedOn w:val="a"/>
    <w:uiPriority w:val="99"/>
    <w:rsid w:val="00001CF7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FontStyle12">
    <w:name w:val="Font Style12"/>
    <w:uiPriority w:val="99"/>
    <w:rsid w:val="00001CF7"/>
    <w:rPr>
      <w:rFonts w:ascii="Times New Roman" w:hAnsi="Times New Roman"/>
      <w:sz w:val="18"/>
    </w:rPr>
  </w:style>
  <w:style w:type="paragraph" w:customStyle="1" w:styleId="Style4">
    <w:name w:val="Style4"/>
    <w:basedOn w:val="a"/>
    <w:uiPriority w:val="99"/>
    <w:rsid w:val="00001CF7"/>
    <w:pPr>
      <w:widowControl w:val="0"/>
      <w:suppressAutoHyphens/>
      <w:autoSpaceDE w:val="0"/>
      <w:spacing w:after="0" w:line="214" w:lineRule="exact"/>
      <w:ind w:firstLine="413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4">
    <w:name w:val="No Spacing"/>
    <w:uiPriority w:val="99"/>
    <w:qFormat/>
    <w:rsid w:val="00001CF7"/>
    <w:rPr>
      <w:rFonts w:ascii="Times New Roman" w:hAnsi="Times New Roman"/>
      <w:sz w:val="28"/>
      <w:szCs w:val="22"/>
      <w:lang w:eastAsia="en-US"/>
    </w:rPr>
  </w:style>
  <w:style w:type="character" w:styleId="af5">
    <w:name w:val="line number"/>
    <w:uiPriority w:val="99"/>
    <w:rsid w:val="00001CF7"/>
    <w:rPr>
      <w:rFonts w:cs="Times New Roman"/>
    </w:rPr>
  </w:style>
  <w:style w:type="paragraph" w:styleId="af6">
    <w:name w:val="Balloon Text"/>
    <w:basedOn w:val="a"/>
    <w:link w:val="af7"/>
    <w:uiPriority w:val="99"/>
    <w:rsid w:val="00001CF7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af7">
    <w:name w:val="Текст выноски Знак"/>
    <w:link w:val="af6"/>
    <w:uiPriority w:val="99"/>
    <w:locked/>
    <w:rsid w:val="00001CF7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9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307C2-89D3-41A7-9F3D-FD3C93D32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11</Pages>
  <Words>3042</Words>
  <Characters>17344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SHKOLA</cp:lastModifiedBy>
  <cp:revision>13</cp:revision>
  <cp:lastPrinted>2016-08-23T09:36:00Z</cp:lastPrinted>
  <dcterms:created xsi:type="dcterms:W3CDTF">2013-02-23T15:54:00Z</dcterms:created>
  <dcterms:modified xsi:type="dcterms:W3CDTF">2023-01-13T01:45:00Z</dcterms:modified>
</cp:coreProperties>
</file>